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132DD3" w14:textId="77777777" w:rsidR="008F1C74" w:rsidRPr="00B94143" w:rsidRDefault="002B4439" w:rsidP="008F1C74">
      <w:pPr>
        <w:pStyle w:val="AppendixH1"/>
        <w:rPr>
          <w:rFonts w:cs="Arial"/>
          <w:lang w:eastAsia="ar-SA"/>
        </w:rPr>
      </w:pPr>
      <w:bookmarkStart w:id="0" w:name="_Toc248638111"/>
      <w:bookmarkStart w:id="1" w:name="_Toc249865519"/>
      <w:bookmarkStart w:id="2" w:name="_Toc250966673"/>
      <w:bookmarkStart w:id="3" w:name="_Toc384370968"/>
      <w:r w:rsidRPr="00B94143">
        <w:rPr>
          <w:rFonts w:cs="Arial"/>
          <w:lang w:eastAsia="ar-SA"/>
        </w:rPr>
        <w:t xml:space="preserve">Appendix G </w:t>
      </w:r>
      <w:r w:rsidR="00C64A90" w:rsidRPr="00B94143">
        <w:rPr>
          <w:rFonts w:cs="Arial"/>
          <w:lang w:eastAsia="ar-SA"/>
        </w:rPr>
        <w:t>–</w:t>
      </w:r>
      <w:r w:rsidR="005F6C6E" w:rsidRPr="00B94143">
        <w:t>S</w:t>
      </w:r>
      <w:r w:rsidR="00DB47C2" w:rsidRPr="00B94143">
        <w:t xml:space="preserve">econdary </w:t>
      </w:r>
      <w:r w:rsidR="005F6C6E" w:rsidRPr="00B94143">
        <w:t>A</w:t>
      </w:r>
      <w:r w:rsidR="00DB47C2" w:rsidRPr="00B94143">
        <w:t xml:space="preserve">uthorized </w:t>
      </w:r>
      <w:r w:rsidR="005F6C6E" w:rsidRPr="00B94143">
        <w:t>A</w:t>
      </w:r>
      <w:r w:rsidR="00DB47C2" w:rsidRPr="00B94143">
        <w:t xml:space="preserve">uction </w:t>
      </w:r>
      <w:r w:rsidR="005F6C6E" w:rsidRPr="00B94143">
        <w:t>R</w:t>
      </w:r>
      <w:r w:rsidR="00DB47C2" w:rsidRPr="00B94143">
        <w:t>epresentative</w:t>
      </w:r>
      <w:r w:rsidR="005F6C6E" w:rsidRPr="00B94143">
        <w:t xml:space="preserve"> </w:t>
      </w:r>
      <w:r w:rsidR="00925D10" w:rsidRPr="00B94143">
        <w:t>Authorization Form</w:t>
      </w:r>
      <w:bookmarkEnd w:id="0"/>
      <w:bookmarkEnd w:id="1"/>
      <w:bookmarkEnd w:id="2"/>
      <w:bookmarkEnd w:id="3"/>
    </w:p>
    <w:p w14:paraId="02D1C6EE" w14:textId="19051231" w:rsidR="00B41565" w:rsidRPr="00B94143" w:rsidRDefault="00370455" w:rsidP="007A3A28">
      <w:pPr>
        <w:pStyle w:val="BodyText"/>
        <w:rPr>
          <w:rFonts w:cs="Arial"/>
          <w:szCs w:val="22"/>
        </w:rPr>
      </w:pPr>
      <w:r w:rsidRPr="00B94143">
        <w:rPr>
          <w:rFonts w:cs="Arial"/>
        </w:rPr>
        <w:t>A</w:t>
      </w:r>
      <w:r w:rsidR="00A07AB6" w:rsidRPr="00B94143">
        <w:rPr>
          <w:rFonts w:cs="Arial"/>
        </w:rPr>
        <w:t>n A</w:t>
      </w:r>
      <w:r w:rsidR="006C08D4" w:rsidRPr="00B94143">
        <w:rPr>
          <w:rFonts w:cs="Arial"/>
        </w:rPr>
        <w:t>pplicant</w:t>
      </w:r>
      <w:r w:rsidRPr="00B94143">
        <w:rPr>
          <w:rFonts w:cs="Arial"/>
        </w:rPr>
        <w:t xml:space="preserve"> qualified prior to Auction 7</w:t>
      </w:r>
      <w:r w:rsidRPr="00B94143">
        <w:rPr>
          <w:rFonts w:cs="Arial"/>
          <w:b/>
        </w:rPr>
        <w:t xml:space="preserve"> </w:t>
      </w:r>
      <w:r w:rsidRPr="00B94143">
        <w:rPr>
          <w:rFonts w:cs="Arial"/>
        </w:rPr>
        <w:t>that wish</w:t>
      </w:r>
      <w:r w:rsidR="006C08D4" w:rsidRPr="00B94143">
        <w:rPr>
          <w:rFonts w:cs="Arial"/>
        </w:rPr>
        <w:t>es</w:t>
      </w:r>
      <w:r w:rsidRPr="00B94143">
        <w:rPr>
          <w:rFonts w:cs="Arial"/>
        </w:rPr>
        <w:t xml:space="preserve"> to</w:t>
      </w:r>
      <w:r w:rsidRPr="00B94143">
        <w:rPr>
          <w:rFonts w:cs="Arial"/>
          <w:b/>
        </w:rPr>
        <w:t xml:space="preserve"> </w:t>
      </w:r>
      <w:r w:rsidRPr="00B94143">
        <w:rPr>
          <w:rFonts w:cs="Arial"/>
        </w:rPr>
        <w:t xml:space="preserve">authorize the Secondary </w:t>
      </w:r>
      <w:r w:rsidR="006B2AB7" w:rsidRPr="00B94143">
        <w:rPr>
          <w:rFonts w:cs="Arial"/>
        </w:rPr>
        <w:t>Authorized Auction</w:t>
      </w:r>
      <w:r w:rsidRPr="00B94143">
        <w:rPr>
          <w:rFonts w:cs="Arial"/>
        </w:rPr>
        <w:t xml:space="preserve"> Representative (</w:t>
      </w:r>
      <w:r w:rsidR="004F2E27" w:rsidRPr="00B94143">
        <w:rPr>
          <w:rFonts w:cs="Arial"/>
        </w:rPr>
        <w:t>“</w:t>
      </w:r>
      <w:r w:rsidRPr="00B94143">
        <w:rPr>
          <w:rFonts w:cs="Arial"/>
        </w:rPr>
        <w:t>SAAR</w:t>
      </w:r>
      <w:r w:rsidR="004F2E27" w:rsidRPr="00B94143">
        <w:rPr>
          <w:rFonts w:cs="Arial"/>
        </w:rPr>
        <w:t>”</w:t>
      </w:r>
      <w:r w:rsidRPr="00B94143">
        <w:rPr>
          <w:rFonts w:cs="Arial"/>
        </w:rPr>
        <w:t xml:space="preserve">) </w:t>
      </w:r>
      <w:r w:rsidRPr="00B94143">
        <w:t xml:space="preserve">to represent them </w:t>
      </w:r>
      <w:r w:rsidR="008F0105" w:rsidRPr="00B94143">
        <w:t xml:space="preserve">as described in Section </w:t>
      </w:r>
      <w:r w:rsidR="00E06177">
        <w:fldChar w:fldCharType="begin"/>
      </w:r>
      <w:r w:rsidR="00E06177">
        <w:instrText xml:space="preserve"> REF _Ref532810563 \r \h </w:instrText>
      </w:r>
      <w:r w:rsidR="00E06177">
        <w:fldChar w:fldCharType="separate"/>
      </w:r>
      <w:r w:rsidR="003038AA">
        <w:t>2.5</w:t>
      </w:r>
      <w:r w:rsidR="00E06177">
        <w:fldChar w:fldCharType="end"/>
      </w:r>
      <w:r w:rsidR="008F0105" w:rsidRPr="006D51A4">
        <w:rPr>
          <w:lang w:val="en-US"/>
        </w:rPr>
        <w:t xml:space="preserve"> </w:t>
      </w:r>
      <w:r w:rsidR="006C08D4" w:rsidRPr="00B94143">
        <w:t xml:space="preserve">must </w:t>
      </w:r>
      <w:r w:rsidR="00BE4D49" w:rsidRPr="00B94143">
        <w:t>c</w:t>
      </w:r>
      <w:r w:rsidR="006C08D4" w:rsidRPr="00B94143">
        <w:t>omplete</w:t>
      </w:r>
      <w:r w:rsidR="00BE4D49" w:rsidRPr="00B94143">
        <w:t xml:space="preserve"> the “Secondary Authorized Auction Representative Authorization Form”</w:t>
      </w:r>
      <w:r w:rsidR="00985B5A" w:rsidRPr="00B94143">
        <w:t xml:space="preserve"> c</w:t>
      </w:r>
      <w:r w:rsidR="00985B5A" w:rsidRPr="00B94143">
        <w:rPr>
          <w:rFonts w:cs="Arial"/>
        </w:rPr>
        <w:t>ontained</w:t>
      </w:r>
      <w:r w:rsidR="006C08D4" w:rsidRPr="00B94143">
        <w:rPr>
          <w:rFonts w:cs="Arial"/>
        </w:rPr>
        <w:t xml:space="preserve"> in this appendix and submit</w:t>
      </w:r>
      <w:r w:rsidR="00985B5A" w:rsidRPr="00B94143">
        <w:rPr>
          <w:rFonts w:cs="Arial"/>
        </w:rPr>
        <w:t xml:space="preserve"> it to the Auction Manager no later than </w:t>
      </w:r>
      <w:r w:rsidR="008F0105" w:rsidRPr="00B94143">
        <w:rPr>
          <w:rFonts w:cs="Arial"/>
        </w:rPr>
        <w:t>at 5:00 PM ET</w:t>
      </w:r>
      <w:r w:rsidR="00CE62D6" w:rsidRPr="00B94143">
        <w:rPr>
          <w:rFonts w:cs="Arial"/>
        </w:rPr>
        <w:t xml:space="preserve"> on </w:t>
      </w:r>
      <w:r w:rsidR="00A03615">
        <w:rPr>
          <w:rFonts w:cs="Arial"/>
          <w:lang w:val="en-US"/>
        </w:rPr>
        <w:t xml:space="preserve">Wednesday, </w:t>
      </w:r>
      <w:r w:rsidR="00C53018">
        <w:rPr>
          <w:rFonts w:cs="Arial"/>
          <w:lang w:val="en-US"/>
        </w:rPr>
        <w:t>October 23</w:t>
      </w:r>
      <w:r w:rsidR="00A34E3D">
        <w:rPr>
          <w:rFonts w:cs="Arial"/>
          <w:lang w:val="en-US"/>
        </w:rPr>
        <w:t>, 2019</w:t>
      </w:r>
      <w:r w:rsidR="008F0105" w:rsidRPr="00B94143">
        <w:rPr>
          <w:rFonts w:cs="Arial"/>
        </w:rPr>
        <w:t>.</w:t>
      </w:r>
      <w:r w:rsidR="002B4439" w:rsidRPr="00B94143">
        <w:rPr>
          <w:rFonts w:cs="Arial"/>
          <w:szCs w:val="22"/>
        </w:rPr>
        <w:t xml:space="preserve"> </w:t>
      </w:r>
    </w:p>
    <w:p w14:paraId="44C952AE" w14:textId="77777777" w:rsidR="002B4439" w:rsidRPr="00B94143" w:rsidRDefault="008E3CFD" w:rsidP="007A3A28">
      <w:pPr>
        <w:pStyle w:val="BodyText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An applicant has two options for submitting the </w:t>
      </w:r>
      <w:r w:rsidRPr="00B94143">
        <w:t>Secondary Authorized Auction Representative Authorization Form</w:t>
      </w:r>
      <w:r w:rsidRPr="00B94143">
        <w:rPr>
          <w:rFonts w:cs="Arial"/>
          <w:szCs w:val="22"/>
        </w:rPr>
        <w:t xml:space="preserve">. </w:t>
      </w:r>
    </w:p>
    <w:p w14:paraId="7A75BC38" w14:textId="77777777" w:rsidR="008E3CFD" w:rsidRPr="00B94143" w:rsidRDefault="008E3CFD" w:rsidP="008E3CFD">
      <w:pPr>
        <w:pStyle w:val="BodyText"/>
      </w:pPr>
      <w:r w:rsidRPr="00B94143">
        <w:rPr>
          <w:rFonts w:cs="Arial"/>
        </w:rPr>
        <w:t>1)</w:t>
      </w:r>
      <w:r w:rsidRPr="00B94143">
        <w:rPr>
          <w:rFonts w:cs="Arial"/>
        </w:rPr>
        <w:tab/>
        <w:t xml:space="preserve">Hard Copy: An applicant can submit a paper </w:t>
      </w:r>
      <w:r w:rsidRPr="00B94143">
        <w:t xml:space="preserve">Secondary Authorized Auction </w:t>
      </w:r>
      <w:r w:rsidRPr="00B94143">
        <w:tab/>
        <w:t>Representative Authorization Form</w:t>
      </w:r>
      <w:r w:rsidRPr="00B94143">
        <w:rPr>
          <w:rFonts w:cs="Arial"/>
        </w:rPr>
        <w:t xml:space="preserve"> to the Auction Manager at:</w:t>
      </w:r>
    </w:p>
    <w:p w14:paraId="11C2AD7A" w14:textId="77777777" w:rsidR="008E3CFD" w:rsidRPr="00B94143" w:rsidRDefault="008E3CFD" w:rsidP="008E3CFD">
      <w:pPr>
        <w:ind w:firstLine="720"/>
        <w:rPr>
          <w:rFonts w:cs="Arial"/>
        </w:rPr>
      </w:pPr>
      <w:r w:rsidRPr="00B94143">
        <w:rPr>
          <w:rFonts w:cs="Arial"/>
        </w:rPr>
        <w:t>RGGI CO</w:t>
      </w:r>
      <w:r w:rsidRPr="00B94143">
        <w:rPr>
          <w:rFonts w:cs="Arial"/>
          <w:vertAlign w:val="subscript"/>
        </w:rPr>
        <w:t>2</w:t>
      </w:r>
      <w:r w:rsidRPr="00B94143">
        <w:rPr>
          <w:rFonts w:cs="Arial"/>
        </w:rPr>
        <w:t xml:space="preserve"> Budget Trading Programs Auction Manager</w:t>
      </w:r>
    </w:p>
    <w:p w14:paraId="7485E1FB" w14:textId="494E9F15" w:rsidR="008E3CFD" w:rsidRPr="00B94143" w:rsidRDefault="008E3CFD" w:rsidP="008E3CFD">
      <w:pPr>
        <w:ind w:firstLine="720"/>
        <w:rPr>
          <w:rFonts w:cs="Arial"/>
        </w:rPr>
      </w:pPr>
      <w:r w:rsidRPr="00B94143">
        <w:rPr>
          <w:rFonts w:cs="Arial"/>
        </w:rPr>
        <w:t xml:space="preserve">c/o </w:t>
      </w:r>
      <w:r w:rsidR="004079BF">
        <w:rPr>
          <w:rFonts w:cs="Arial"/>
        </w:rPr>
        <w:t>Ene</w:t>
      </w:r>
      <w:r w:rsidR="0066323A">
        <w:rPr>
          <w:rFonts w:cs="Arial"/>
        </w:rPr>
        <w:t>l X</w:t>
      </w:r>
      <w:r w:rsidR="00C87B15">
        <w:rPr>
          <w:rFonts w:cs="Arial"/>
        </w:rPr>
        <w:t xml:space="preserve"> North America</w:t>
      </w:r>
      <w:r w:rsidR="00F53909">
        <w:rPr>
          <w:rFonts w:cs="Arial"/>
        </w:rPr>
        <w:t>, Inc.</w:t>
      </w:r>
    </w:p>
    <w:p w14:paraId="4F3B5105" w14:textId="7C9D2A11" w:rsidR="00122FEB" w:rsidRPr="00B94143" w:rsidRDefault="00C87B15" w:rsidP="00C87B15">
      <w:pPr>
        <w:ind w:left="720"/>
        <w:rPr>
          <w:rFonts w:cs="Arial"/>
          <w:lang w:eastAsia="ar-SA"/>
        </w:rPr>
      </w:pPr>
      <w:r w:rsidRPr="00C545EA">
        <w:rPr>
          <w:rFonts w:cs="Arial"/>
          <w:lang w:eastAsia="ar-SA"/>
        </w:rPr>
        <w:t>One Marina Park Drive, Suite 400</w:t>
      </w:r>
    </w:p>
    <w:p w14:paraId="31A009F4" w14:textId="3884A882" w:rsidR="008E3CFD" w:rsidRPr="00C87B15" w:rsidRDefault="00C87B15" w:rsidP="008E3CFD">
      <w:pPr>
        <w:pStyle w:val="BodyText"/>
        <w:ind w:firstLine="720"/>
        <w:rPr>
          <w:rFonts w:cs="Arial"/>
          <w:lang w:val="en-US"/>
        </w:rPr>
      </w:pPr>
      <w:r>
        <w:rPr>
          <w:rFonts w:cs="Arial"/>
          <w:lang w:val="en-US"/>
        </w:rPr>
        <w:t>Boston</w:t>
      </w:r>
      <w:r w:rsidR="008E3CFD" w:rsidRPr="00B94143">
        <w:rPr>
          <w:rFonts w:cs="Arial"/>
        </w:rPr>
        <w:t xml:space="preserve">, MA </w:t>
      </w:r>
      <w:r>
        <w:rPr>
          <w:rFonts w:cs="Arial"/>
          <w:lang w:val="en-US"/>
        </w:rPr>
        <w:t>02210</w:t>
      </w:r>
    </w:p>
    <w:p w14:paraId="63AAA703" w14:textId="77777777" w:rsidR="008E3CFD" w:rsidRPr="00B94143" w:rsidRDefault="008E3CFD" w:rsidP="008E3CFD">
      <w:pPr>
        <w:pStyle w:val="BodyText"/>
        <w:ind w:firstLine="720"/>
        <w:rPr>
          <w:rFonts w:cs="Arial"/>
        </w:rPr>
      </w:pPr>
      <w:r w:rsidRPr="00B94143">
        <w:rPr>
          <w:rFonts w:cs="Arial"/>
        </w:rPr>
        <w:t>Or</w:t>
      </w:r>
    </w:p>
    <w:p w14:paraId="24D601F9" w14:textId="77777777" w:rsidR="008E3CFD" w:rsidRPr="00B94143" w:rsidRDefault="008E3CFD" w:rsidP="008E3CFD">
      <w:pPr>
        <w:pStyle w:val="BodyText"/>
        <w:rPr>
          <w:rFonts w:cs="Arial"/>
        </w:rPr>
      </w:pPr>
      <w:r w:rsidRPr="00B94143">
        <w:rPr>
          <w:rFonts w:cs="Arial"/>
        </w:rPr>
        <w:t xml:space="preserve">2) </w:t>
      </w:r>
      <w:r w:rsidRPr="00B94143">
        <w:rPr>
          <w:rFonts w:cs="Arial"/>
        </w:rPr>
        <w:tab/>
        <w:t xml:space="preserve">Electronic via Email: An applicant can submit </w:t>
      </w:r>
      <w:r w:rsidR="001E2DEA" w:rsidRPr="00B94143">
        <w:rPr>
          <w:rFonts w:cs="Arial"/>
        </w:rPr>
        <w:t xml:space="preserve">a </w:t>
      </w:r>
      <w:r w:rsidRPr="00B94143">
        <w:t xml:space="preserve">Secondary Authorized Auction </w:t>
      </w:r>
      <w:r w:rsidRPr="00B94143">
        <w:tab/>
        <w:t>Representative Authorization</w:t>
      </w:r>
      <w:r w:rsidRPr="00B94143">
        <w:rPr>
          <w:rFonts w:cs="Arial"/>
        </w:rPr>
        <w:t xml:space="preserve"> </w:t>
      </w:r>
      <w:r w:rsidR="001E2DEA" w:rsidRPr="00B94143">
        <w:rPr>
          <w:rFonts w:cs="Arial"/>
        </w:rPr>
        <w:t>Form</w:t>
      </w:r>
      <w:r w:rsidR="001E2DEA" w:rsidRPr="00B94143">
        <w:rPr>
          <w:rFonts w:cs="Arial"/>
          <w:i/>
        </w:rPr>
        <w:t xml:space="preserve"> </w:t>
      </w:r>
      <w:r w:rsidRPr="00B94143">
        <w:rPr>
          <w:rFonts w:cs="Arial"/>
        </w:rPr>
        <w:t xml:space="preserve">by email to the </w:t>
      </w:r>
      <w:r w:rsidRPr="00B94143" w:rsidDel="003B0230">
        <w:rPr>
          <w:rFonts w:cs="Arial"/>
        </w:rPr>
        <w:t xml:space="preserve">Auction </w:t>
      </w:r>
      <w:r w:rsidRPr="00B94143">
        <w:rPr>
          <w:rFonts w:cs="Arial"/>
        </w:rPr>
        <w:t xml:space="preserve">Manager at: </w:t>
      </w:r>
    </w:p>
    <w:p w14:paraId="411665CE" w14:textId="77777777" w:rsidR="00A867CE" w:rsidRDefault="009B0F32" w:rsidP="00A867CE">
      <w:pPr>
        <w:pStyle w:val="BodyText1"/>
        <w:ind w:firstLine="720"/>
      </w:pPr>
      <w:hyperlink r:id="rId8" w:history="1">
        <w:r w:rsidR="00F82B65">
          <w:rPr>
            <w:rStyle w:val="Hyperlink"/>
          </w:rPr>
          <w:t>auctionmanager.enelxnorthamerica@enel.com</w:t>
        </w:r>
      </w:hyperlink>
    </w:p>
    <w:p w14:paraId="134C5A18" w14:textId="77777777" w:rsidR="008E3CFD" w:rsidRPr="00B94143" w:rsidRDefault="00414109" w:rsidP="00FA4E70">
      <w:pPr>
        <w:pStyle w:val="BodyText1"/>
        <w:rPr>
          <w:rFonts w:cs="Arial"/>
          <w:lang w:eastAsia="ar-SA"/>
        </w:rPr>
      </w:pPr>
      <w:r w:rsidRPr="00B94143">
        <w:rPr>
          <w:rFonts w:cs="Arial"/>
        </w:rPr>
        <w:tab/>
      </w:r>
      <w:r w:rsidR="008E3CFD" w:rsidRPr="00B94143">
        <w:rPr>
          <w:rFonts w:cs="Arial"/>
        </w:rPr>
        <w:t xml:space="preserve">The </w:t>
      </w:r>
      <w:r w:rsidR="00C968E4" w:rsidRPr="00B94143">
        <w:t xml:space="preserve">Secondary Authorized Auction </w:t>
      </w:r>
      <w:r w:rsidR="008F0105" w:rsidRPr="00B94143">
        <w:t>Representative Authorization</w:t>
      </w:r>
      <w:r w:rsidR="008F0105" w:rsidRPr="00B94143">
        <w:rPr>
          <w:rFonts w:cs="Arial"/>
        </w:rPr>
        <w:t xml:space="preserve"> Form</w:t>
      </w:r>
      <w:r w:rsidR="008F0105" w:rsidRPr="00B94143">
        <w:rPr>
          <w:rFonts w:cs="Arial"/>
          <w:i/>
        </w:rPr>
        <w:t xml:space="preserve"> </w:t>
      </w:r>
      <w:r w:rsidR="008E3CFD" w:rsidRPr="00B94143">
        <w:rPr>
          <w:rFonts w:cs="Arial"/>
        </w:rPr>
        <w:t xml:space="preserve">must be in </w:t>
      </w:r>
      <w:r w:rsidRPr="00B94143">
        <w:rPr>
          <w:rFonts w:cs="Arial"/>
        </w:rPr>
        <w:tab/>
      </w:r>
      <w:r w:rsidR="008E3CFD" w:rsidRPr="00B94143">
        <w:rPr>
          <w:rFonts w:cs="Arial"/>
        </w:rPr>
        <w:t>portable document format</w:t>
      </w:r>
      <w:r w:rsidR="00970B03" w:rsidRPr="00B94143">
        <w:rPr>
          <w:rFonts w:cs="Arial"/>
        </w:rPr>
        <w:t xml:space="preserve"> (“PDF”</w:t>
      </w:r>
      <w:r w:rsidR="008E3CFD" w:rsidRPr="00B94143">
        <w:rPr>
          <w:rFonts w:cs="Arial"/>
        </w:rPr>
        <w:t xml:space="preserve">) only. </w:t>
      </w:r>
    </w:p>
    <w:p w14:paraId="7328FE6B" w14:textId="77777777" w:rsidR="008E3CFD" w:rsidRPr="00B94143" w:rsidRDefault="008E3CFD" w:rsidP="002B4439">
      <w:pPr>
        <w:pStyle w:val="BodyText1"/>
        <w:rPr>
          <w:rFonts w:cs="Arial"/>
          <w:szCs w:val="22"/>
        </w:rPr>
      </w:pPr>
    </w:p>
    <w:p w14:paraId="06B53574" w14:textId="77777777" w:rsidR="007A3A28" w:rsidRPr="00B94143" w:rsidRDefault="007A3A28" w:rsidP="00BE4D49">
      <w:pPr>
        <w:rPr>
          <w:lang w:eastAsia="ar-SA"/>
        </w:rPr>
        <w:sectPr w:rsidR="007A3A28" w:rsidRPr="00B94143" w:rsidSect="00B3013C">
          <w:headerReference w:type="even" r:id="rId9"/>
          <w:headerReference w:type="default" r:id="rId10"/>
          <w:footerReference w:type="default" r:id="rId11"/>
          <w:headerReference w:type="first" r:id="rId12"/>
          <w:pgSz w:w="12240" w:h="15840"/>
          <w:pgMar w:top="1440" w:right="1440" w:bottom="1440" w:left="1440" w:header="576" w:footer="576" w:gutter="0"/>
          <w:pgNumType w:start="1"/>
          <w:cols w:space="720"/>
          <w:docGrid w:linePitch="360"/>
        </w:sectPr>
      </w:pPr>
    </w:p>
    <w:p w14:paraId="70D049E0" w14:textId="77777777" w:rsidR="003A28BB" w:rsidRPr="00B94143" w:rsidRDefault="005F6C6E" w:rsidP="000B0ABF">
      <w:pPr>
        <w:pStyle w:val="HeadingTOTTOF"/>
        <w:rPr>
          <w:rFonts w:cs="Arial"/>
          <w:b w:val="0"/>
          <w:szCs w:val="22"/>
        </w:rPr>
      </w:pPr>
      <w:r w:rsidRPr="00B94143">
        <w:lastRenderedPageBreak/>
        <w:t>S</w:t>
      </w:r>
      <w:r w:rsidR="00DB47C2" w:rsidRPr="00B94143">
        <w:t xml:space="preserve">econdary Authorized </w:t>
      </w:r>
      <w:r w:rsidRPr="00B94143">
        <w:t>A</w:t>
      </w:r>
      <w:r w:rsidR="00DB47C2" w:rsidRPr="00B94143">
        <w:t>uction Representative</w:t>
      </w:r>
      <w:r w:rsidRPr="00B94143">
        <w:t xml:space="preserve"> </w:t>
      </w:r>
      <w:r w:rsidR="00BE4D49" w:rsidRPr="00B94143">
        <w:t>Authorization Form</w:t>
      </w:r>
      <w:r w:rsidR="003A28BB" w:rsidRPr="00B94143">
        <w:rPr>
          <w:rFonts w:cs="Arial"/>
          <w:b w:val="0"/>
          <w:szCs w:val="22"/>
        </w:rPr>
        <w:t xml:space="preserve"> </w:t>
      </w:r>
    </w:p>
    <w:p w14:paraId="01AF130F" w14:textId="77777777" w:rsidR="00BE4D49" w:rsidRPr="00B94143" w:rsidRDefault="00BE4D49" w:rsidP="00BE4D49">
      <w:pPr>
        <w:pStyle w:val="BodyText"/>
      </w:pPr>
    </w:p>
    <w:p w14:paraId="347AE384" w14:textId="77777777" w:rsidR="00BE4D49" w:rsidRPr="00B94143" w:rsidRDefault="00BE4D49" w:rsidP="00BE4D49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Name of Applicant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BE4D49" w:rsidRPr="00B94143" w14:paraId="1935A9F7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1A37" w14:textId="77777777" w:rsidR="00BE4D49" w:rsidRPr="00B94143" w:rsidRDefault="00471540" w:rsidP="00400E41">
            <w:pPr>
              <w:pStyle w:val="UserInputField"/>
              <w:snapToGrid w:val="0"/>
              <w:rPr>
                <w:rFonts w:cs="Arial"/>
                <w:b/>
                <w:szCs w:val="22"/>
                <w:lang w:eastAsia="ar-SA"/>
              </w:rPr>
            </w:pPr>
            <w:r w:rsidRPr="00B94143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E4D49" w:rsidRPr="00B94143">
              <w:rPr>
                <w:rFonts w:cs="Arial"/>
              </w:rPr>
              <w:instrText xml:space="preserve"> FORMTEXT </w:instrText>
            </w:r>
            <w:r w:rsidRPr="00B94143">
              <w:rPr>
                <w:rFonts w:cs="Arial"/>
              </w:rPr>
            </w:r>
            <w:r w:rsidRPr="00B94143">
              <w:rPr>
                <w:rFonts w:cs="Arial"/>
              </w:rPr>
              <w:fldChar w:fldCharType="separate"/>
            </w:r>
            <w:bookmarkStart w:id="4" w:name="_GoBack"/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bookmarkEnd w:id="4"/>
            <w:r w:rsidRPr="00B94143">
              <w:rPr>
                <w:rFonts w:cs="Arial"/>
              </w:rPr>
              <w:fldChar w:fldCharType="end"/>
            </w:r>
          </w:p>
        </w:tc>
      </w:tr>
    </w:tbl>
    <w:p w14:paraId="3AC6377B" w14:textId="77777777" w:rsidR="00BE4D49" w:rsidRPr="00B94143" w:rsidRDefault="00BE4D49" w:rsidP="00BE4D49">
      <w:pPr>
        <w:pStyle w:val="BodyText"/>
      </w:pPr>
    </w:p>
    <w:p w14:paraId="614B3FD9" w14:textId="77777777" w:rsidR="000B0ABF" w:rsidRPr="00B94143" w:rsidRDefault="000B0ABF" w:rsidP="000B0ABF">
      <w:pPr>
        <w:pStyle w:val="HeadingTOTTOF"/>
        <w:rPr>
          <w:rFonts w:cs="Arial"/>
          <w:b w:val="0"/>
          <w:szCs w:val="22"/>
        </w:rPr>
      </w:pPr>
      <w:r w:rsidRPr="00B94143">
        <w:rPr>
          <w:rFonts w:cs="Arial"/>
          <w:b w:val="0"/>
          <w:i/>
          <w:sz w:val="22"/>
          <w:szCs w:val="22"/>
        </w:rPr>
        <w:t>Secondary Authorized Auction Representative</w:t>
      </w:r>
    </w:p>
    <w:p w14:paraId="1EDD63B1" w14:textId="77777777" w:rsidR="000B0ABF" w:rsidRPr="00B94143" w:rsidRDefault="000B0ABF" w:rsidP="000B0ABF">
      <w:pPr>
        <w:tabs>
          <w:tab w:val="left" w:pos="3060"/>
          <w:tab w:val="left" w:pos="621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First Name</w:t>
      </w:r>
      <w:r w:rsidRPr="00B94143">
        <w:rPr>
          <w:rFonts w:cs="Arial"/>
          <w:b/>
          <w:i/>
          <w:sz w:val="16"/>
          <w:szCs w:val="16"/>
        </w:rPr>
        <w:tab/>
        <w:t>Last Name</w:t>
      </w:r>
      <w:r w:rsidRPr="00B94143">
        <w:rPr>
          <w:rFonts w:cs="Arial"/>
          <w:b/>
          <w:i/>
          <w:sz w:val="16"/>
          <w:szCs w:val="16"/>
        </w:rPr>
        <w:tab/>
        <w:t>Title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88"/>
        <w:gridCol w:w="2880"/>
        <w:gridCol w:w="288"/>
        <w:gridCol w:w="3024"/>
      </w:tblGrid>
      <w:tr w:rsidR="000B0ABF" w:rsidRPr="00B94143" w14:paraId="69F2F82A" w14:textId="77777777">
        <w:tc>
          <w:tcPr>
            <w:tcW w:w="2880" w:type="dxa"/>
          </w:tcPr>
          <w:p w14:paraId="2E463A72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573CE348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2880" w:type="dxa"/>
          </w:tcPr>
          <w:p w14:paraId="55E82004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452111A5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3024" w:type="dxa"/>
          </w:tcPr>
          <w:p w14:paraId="20AEB8C4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29274F9B" w14:textId="77777777" w:rsidR="000B0ABF" w:rsidRPr="00B94143" w:rsidRDefault="000B0ABF" w:rsidP="000B0ABF">
      <w:pPr>
        <w:tabs>
          <w:tab w:val="left" w:pos="2070"/>
          <w:tab w:val="left" w:pos="4230"/>
          <w:tab w:val="left" w:pos="6390"/>
        </w:tabs>
        <w:rPr>
          <w:rFonts w:cs="Arial"/>
          <w:b/>
          <w:i/>
          <w:sz w:val="16"/>
          <w:szCs w:val="16"/>
          <w:lang w:val="fr-FR"/>
        </w:rPr>
      </w:pPr>
      <w:r w:rsidRPr="00B94143">
        <w:rPr>
          <w:rFonts w:cs="Arial"/>
          <w:b/>
          <w:i/>
          <w:sz w:val="16"/>
          <w:szCs w:val="16"/>
          <w:lang w:val="fr-FR"/>
        </w:rPr>
        <w:t>Office Phone</w:t>
      </w:r>
      <w:r w:rsidRPr="00B94143">
        <w:rPr>
          <w:rFonts w:cs="Arial"/>
          <w:b/>
          <w:i/>
          <w:sz w:val="16"/>
          <w:szCs w:val="16"/>
          <w:lang w:val="fr-FR"/>
        </w:rPr>
        <w:tab/>
        <w:t>Mobile Phone</w:t>
      </w:r>
      <w:r w:rsidRPr="00B94143">
        <w:rPr>
          <w:rFonts w:cs="Arial"/>
          <w:b/>
          <w:i/>
          <w:sz w:val="16"/>
          <w:szCs w:val="16"/>
          <w:lang w:val="fr-FR"/>
        </w:rPr>
        <w:tab/>
        <w:t>Fax</w:t>
      </w:r>
      <w:r w:rsidRPr="00B94143">
        <w:rPr>
          <w:rFonts w:cs="Arial"/>
          <w:b/>
          <w:i/>
          <w:sz w:val="16"/>
          <w:szCs w:val="16"/>
          <w:lang w:val="fr-FR"/>
        </w:rPr>
        <w:tab/>
      </w:r>
      <w:r w:rsidRPr="00B94143">
        <w:rPr>
          <w:rFonts w:cs="Arial"/>
          <w:b/>
          <w:i/>
          <w:sz w:val="16"/>
          <w:szCs w:val="16"/>
        </w:rPr>
        <w:t>Company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288"/>
        <w:gridCol w:w="1872"/>
        <w:gridCol w:w="288"/>
        <w:gridCol w:w="1872"/>
        <w:gridCol w:w="288"/>
        <w:gridCol w:w="2880"/>
      </w:tblGrid>
      <w:tr w:rsidR="000B0ABF" w:rsidRPr="00B94143" w14:paraId="700914B8" w14:textId="77777777">
        <w:tc>
          <w:tcPr>
            <w:tcW w:w="1872" w:type="dxa"/>
          </w:tcPr>
          <w:p w14:paraId="6425B9CF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16562580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872" w:type="dxa"/>
          </w:tcPr>
          <w:p w14:paraId="01E9572D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6FC20B3F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872" w:type="dxa"/>
          </w:tcPr>
          <w:p w14:paraId="02366F0C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7D4ECCD6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2880" w:type="dxa"/>
          </w:tcPr>
          <w:p w14:paraId="531537C3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276CD1BA" w14:textId="77777777" w:rsidR="000B0ABF" w:rsidRPr="00B94143" w:rsidRDefault="000B0ABF" w:rsidP="000B0ABF">
      <w:pPr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Email Address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0B0ABF" w:rsidRPr="00B94143" w14:paraId="3D79E30F" w14:textId="77777777">
        <w:tc>
          <w:tcPr>
            <w:tcW w:w="9360" w:type="dxa"/>
          </w:tcPr>
          <w:p w14:paraId="14B6A237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08089071" w14:textId="77777777" w:rsidR="000B0ABF" w:rsidRPr="00B94143" w:rsidRDefault="000B0ABF" w:rsidP="000B0ABF">
      <w:pPr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Street Address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0B0ABF" w:rsidRPr="00B94143" w14:paraId="6CD74CC1" w14:textId="77777777">
        <w:tc>
          <w:tcPr>
            <w:tcW w:w="9360" w:type="dxa"/>
          </w:tcPr>
          <w:p w14:paraId="4B99F84C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1AA87D74" w14:textId="77777777" w:rsidR="000B0ABF" w:rsidRPr="00B94143" w:rsidRDefault="000B0ABF" w:rsidP="000B0ABF">
      <w:pPr>
        <w:tabs>
          <w:tab w:val="left" w:pos="3240"/>
          <w:tab w:val="left" w:pos="5940"/>
          <w:tab w:val="left" w:pos="75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City</w:t>
      </w:r>
      <w:r w:rsidRPr="00B94143">
        <w:rPr>
          <w:rFonts w:cs="Arial"/>
          <w:b/>
          <w:i/>
          <w:sz w:val="16"/>
          <w:szCs w:val="16"/>
        </w:rPr>
        <w:tab/>
        <w:t>State/Province</w:t>
      </w:r>
      <w:r w:rsidRPr="00B94143">
        <w:rPr>
          <w:rFonts w:cs="Arial"/>
          <w:b/>
          <w:i/>
          <w:sz w:val="16"/>
          <w:szCs w:val="16"/>
        </w:rPr>
        <w:tab/>
        <w:t>Postal Code</w:t>
      </w:r>
      <w:r w:rsidRPr="00B94143">
        <w:rPr>
          <w:rFonts w:cs="Arial"/>
          <w:b/>
          <w:i/>
          <w:sz w:val="16"/>
          <w:szCs w:val="16"/>
        </w:rPr>
        <w:tab/>
        <w:t>Country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4"/>
        <w:gridCol w:w="288"/>
        <w:gridCol w:w="2448"/>
        <w:gridCol w:w="288"/>
        <w:gridCol w:w="1296"/>
        <w:gridCol w:w="288"/>
        <w:gridCol w:w="1728"/>
      </w:tblGrid>
      <w:tr w:rsidR="000B0ABF" w:rsidRPr="00B94143" w14:paraId="61B7089A" w14:textId="77777777">
        <w:tc>
          <w:tcPr>
            <w:tcW w:w="3024" w:type="dxa"/>
          </w:tcPr>
          <w:p w14:paraId="4CE19000" w14:textId="77777777" w:rsidR="000B0ABF" w:rsidRPr="00B94143" w:rsidRDefault="00471540" w:rsidP="00925D1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045E2712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2448" w:type="dxa"/>
          </w:tcPr>
          <w:p w14:paraId="2B0D9390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42E2D3BA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296" w:type="dxa"/>
          </w:tcPr>
          <w:p w14:paraId="12E16D4D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6D2AD792" w14:textId="77777777" w:rsidR="000B0ABF" w:rsidRPr="00B94143" w:rsidRDefault="000B0ABF" w:rsidP="00925D10">
            <w:pPr>
              <w:pStyle w:val="UserInputField"/>
              <w:rPr>
                <w:rFonts w:cs="Arial"/>
              </w:rPr>
            </w:pPr>
          </w:p>
        </w:tc>
        <w:tc>
          <w:tcPr>
            <w:tcW w:w="1728" w:type="dxa"/>
          </w:tcPr>
          <w:p w14:paraId="1F9CE983" w14:textId="77777777" w:rsidR="000B0ABF" w:rsidRPr="00B94143" w:rsidRDefault="00471540" w:rsidP="00925D1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ABF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</w:tr>
    </w:tbl>
    <w:p w14:paraId="45D1D6C2" w14:textId="77777777" w:rsidR="000B0ABF" w:rsidRPr="00B94143" w:rsidRDefault="000B0ABF" w:rsidP="000B0ABF">
      <w:pPr>
        <w:rPr>
          <w:rFonts w:cs="Arial"/>
          <w:b/>
          <w:szCs w:val="22"/>
        </w:rPr>
      </w:pPr>
    </w:p>
    <w:p w14:paraId="1E28B003" w14:textId="77777777" w:rsidR="00414109" w:rsidRPr="00B94143" w:rsidDel="00A8647A" w:rsidRDefault="00414109" w:rsidP="000B0ABF">
      <w:pPr>
        <w:rPr>
          <w:rFonts w:cs="Arial"/>
          <w:b/>
          <w:szCs w:val="22"/>
        </w:rPr>
      </w:pPr>
      <w:r w:rsidRPr="00B94143">
        <w:rPr>
          <w:lang w:eastAsia="ar-SA"/>
        </w:rPr>
        <w:t xml:space="preserve">The individual identified above is designated by the previously qualified Applicant as the Secondary Authorized Auction Representative in the Applicant’s previously submitted </w:t>
      </w:r>
      <w:r w:rsidRPr="00B94143">
        <w:rPr>
          <w:i/>
          <w:lang w:eastAsia="ar-SA"/>
        </w:rPr>
        <w:t>Qualification Application</w:t>
      </w:r>
      <w:r w:rsidRPr="00B94143">
        <w:rPr>
          <w:lang w:eastAsia="ar-SA"/>
        </w:rPr>
        <w:t>.</w:t>
      </w:r>
    </w:p>
    <w:p w14:paraId="19F52D46" w14:textId="77777777" w:rsidR="000B0ABF" w:rsidRPr="00B94143" w:rsidRDefault="000B0ABF" w:rsidP="00F06880">
      <w:pPr>
        <w:tabs>
          <w:tab w:val="left" w:pos="4860"/>
        </w:tabs>
        <w:rPr>
          <w:lang w:eastAsia="ar-SA"/>
        </w:rPr>
      </w:pPr>
    </w:p>
    <w:p w14:paraId="6DD68329" w14:textId="77777777" w:rsidR="0037678C" w:rsidRPr="00B94143" w:rsidRDefault="0037678C" w:rsidP="0037678C">
      <w:pPr>
        <w:pStyle w:val="TextNumbered"/>
        <w:numPr>
          <w:ilvl w:val="0"/>
          <w:numId w:val="0"/>
        </w:numPr>
        <w:suppressAutoHyphens w:val="0"/>
        <w:rPr>
          <w:rFonts w:cs="Arial"/>
        </w:rPr>
      </w:pPr>
      <w:r w:rsidRPr="00B94143">
        <w:rPr>
          <w:rFonts w:cs="Arial"/>
        </w:rPr>
        <w:t>The Secondary Authorized Auction Representative is hereby authorized to (1) submit bids on behalf of the Applicant in any CO</w:t>
      </w:r>
      <w:r w:rsidRPr="00B94143">
        <w:rPr>
          <w:rFonts w:cs="Arial"/>
          <w:vertAlign w:val="subscript"/>
        </w:rPr>
        <w:t>2</w:t>
      </w:r>
      <w:r w:rsidRPr="00B94143">
        <w:rPr>
          <w:rFonts w:cs="Arial"/>
        </w:rPr>
        <w:t xml:space="preserve"> Allowance Auction; (2) submit an </w:t>
      </w:r>
      <w:r w:rsidRPr="00B94143">
        <w:rPr>
          <w:rFonts w:cs="Arial"/>
          <w:i/>
        </w:rPr>
        <w:t>Intent to Bid</w:t>
      </w:r>
      <w:r w:rsidRPr="00B94143">
        <w:rPr>
          <w:rFonts w:cs="Arial"/>
        </w:rPr>
        <w:t xml:space="preserve"> on behalf of the Applicant for any </w:t>
      </w:r>
      <w:r w:rsidR="003D6BD2" w:rsidRPr="00B94143">
        <w:rPr>
          <w:rFonts w:cs="Arial"/>
        </w:rPr>
        <w:t>CO</w:t>
      </w:r>
      <w:r w:rsidR="003D6BD2" w:rsidRPr="00B94143">
        <w:rPr>
          <w:rFonts w:cs="Arial"/>
          <w:vertAlign w:val="subscript"/>
        </w:rPr>
        <w:t>2</w:t>
      </w:r>
      <w:r w:rsidR="003D6BD2" w:rsidRPr="00B94143">
        <w:rPr>
          <w:rFonts w:cs="Arial"/>
        </w:rPr>
        <w:t xml:space="preserve"> Allowance A</w:t>
      </w:r>
      <w:r w:rsidRPr="00B94143">
        <w:rPr>
          <w:rFonts w:cs="Arial"/>
        </w:rPr>
        <w:t xml:space="preserve">uction; and (3) act on behalf of the Applicant in the remediation of the </w:t>
      </w:r>
      <w:r w:rsidRPr="00B94143">
        <w:rPr>
          <w:rFonts w:cs="Arial"/>
          <w:i/>
        </w:rPr>
        <w:t>Qualification Application</w:t>
      </w:r>
      <w:r w:rsidRPr="00B94143">
        <w:rPr>
          <w:rFonts w:cs="Arial"/>
        </w:rPr>
        <w:t xml:space="preserve"> and/or any </w:t>
      </w:r>
      <w:r w:rsidRPr="00B94143">
        <w:rPr>
          <w:rFonts w:cs="Arial"/>
          <w:i/>
        </w:rPr>
        <w:t>Intent to Bid</w:t>
      </w:r>
      <w:r w:rsidRPr="00B94143">
        <w:rPr>
          <w:rFonts w:cs="Arial"/>
        </w:rPr>
        <w:t>.</w:t>
      </w:r>
    </w:p>
    <w:p w14:paraId="5972A697" w14:textId="77777777" w:rsidR="00467302" w:rsidRPr="00B94143" w:rsidRDefault="00467302" w:rsidP="00F06880">
      <w:pPr>
        <w:keepNext/>
        <w:rPr>
          <w:rFonts w:cs="Arial"/>
        </w:rPr>
        <w:sectPr w:rsidR="00467302" w:rsidRPr="00B94143" w:rsidSect="00B3013C">
          <w:pgSz w:w="12240" w:h="15840"/>
          <w:pgMar w:top="1440" w:right="1440" w:bottom="1440" w:left="1440" w:header="576" w:footer="576" w:gutter="0"/>
          <w:cols w:space="720"/>
          <w:docGrid w:linePitch="360"/>
        </w:sectPr>
      </w:pPr>
    </w:p>
    <w:p w14:paraId="1E6DE1DF" w14:textId="77777777" w:rsidR="00813BD2" w:rsidRPr="00B94143" w:rsidRDefault="00813BD2" w:rsidP="00F06880">
      <w:pPr>
        <w:keepNext/>
        <w:rPr>
          <w:rFonts w:cs="Arial"/>
        </w:rPr>
      </w:pPr>
    </w:p>
    <w:p w14:paraId="787EFAE1" w14:textId="77777777" w:rsidR="00813BD2" w:rsidRPr="00B94143" w:rsidRDefault="00813BD2" w:rsidP="00F06880">
      <w:pPr>
        <w:keepNext/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8"/>
        <w:gridCol w:w="288"/>
        <w:gridCol w:w="2592"/>
      </w:tblGrid>
      <w:tr w:rsidR="00F06880" w:rsidRPr="00B94143" w14:paraId="37DBB440" w14:textId="77777777">
        <w:tc>
          <w:tcPr>
            <w:tcW w:w="4608" w:type="dxa"/>
            <w:tcBorders>
              <w:bottom w:val="single" w:sz="4" w:space="0" w:color="auto"/>
            </w:tcBorders>
          </w:tcPr>
          <w:p w14:paraId="3A6B85E5" w14:textId="77777777" w:rsidR="00F06880" w:rsidRPr="00B94143" w:rsidRDefault="00471540" w:rsidP="00892B2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FA4E70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  <w:bookmarkEnd w:id="5"/>
          </w:p>
        </w:tc>
        <w:tc>
          <w:tcPr>
            <w:tcW w:w="288" w:type="dxa"/>
          </w:tcPr>
          <w:p w14:paraId="49FC7B48" w14:textId="77777777" w:rsidR="00F06880" w:rsidRPr="00B94143" w:rsidRDefault="00F06880" w:rsidP="00892B20">
            <w:pPr>
              <w:pStyle w:val="UserInputField"/>
              <w:rPr>
                <w:rFonts w:cs="Arial"/>
              </w:rPr>
            </w:pPr>
          </w:p>
        </w:tc>
        <w:tc>
          <w:tcPr>
            <w:tcW w:w="2592" w:type="dxa"/>
            <w:tcBorders>
              <w:bottom w:val="single" w:sz="4" w:space="0" w:color="auto"/>
            </w:tcBorders>
          </w:tcPr>
          <w:p w14:paraId="761251DE" w14:textId="77777777" w:rsidR="00F06880" w:rsidRPr="00B94143" w:rsidRDefault="00471540" w:rsidP="00892B20">
            <w:pPr>
              <w:pStyle w:val="UserInputField"/>
              <w:rPr>
                <w:rFonts w:cs="Arial"/>
              </w:rPr>
            </w:pPr>
            <w:r w:rsidRPr="00B94143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="00FA4E70" w:rsidRPr="00B94143">
              <w:rPr>
                <w:rFonts w:cs="Arial"/>
              </w:rPr>
              <w:instrText xml:space="preserve"> FORMTEXT </w:instrText>
            </w:r>
            <w:r w:rsidRPr="00B94143">
              <w:rPr>
                <w:rFonts w:cs="Arial"/>
              </w:rPr>
            </w:r>
            <w:r w:rsidRPr="00B94143">
              <w:rPr>
                <w:rFonts w:cs="Arial"/>
              </w:rPr>
              <w:fldChar w:fldCharType="separate"/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="002929E1" w:rsidRPr="00B94143">
              <w:rPr>
                <w:rFonts w:cs="Arial"/>
                <w:noProof/>
              </w:rPr>
              <w:t> </w:t>
            </w:r>
            <w:r w:rsidRPr="00B94143">
              <w:rPr>
                <w:rFonts w:cs="Arial"/>
              </w:rPr>
              <w:fldChar w:fldCharType="end"/>
            </w:r>
            <w:bookmarkEnd w:id="6"/>
          </w:p>
        </w:tc>
      </w:tr>
    </w:tbl>
    <w:p w14:paraId="029EC5CF" w14:textId="77777777" w:rsidR="00F06880" w:rsidRPr="00B94143" w:rsidRDefault="00F06880" w:rsidP="00F06880">
      <w:pPr>
        <w:tabs>
          <w:tab w:val="left" w:pos="48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>Signature of Primary Authorized Auction Representative</w:t>
      </w:r>
      <w:r w:rsidRPr="00B94143">
        <w:rPr>
          <w:rFonts w:cs="Arial"/>
          <w:b/>
          <w:i/>
          <w:sz w:val="16"/>
          <w:szCs w:val="16"/>
        </w:rPr>
        <w:tab/>
        <w:t xml:space="preserve">Date </w:t>
      </w:r>
    </w:p>
    <w:p w14:paraId="20173F69" w14:textId="77777777" w:rsidR="00F06880" w:rsidRPr="00B94143" w:rsidRDefault="00F06880" w:rsidP="00F06880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F06880" w:rsidRPr="00B94143" w14:paraId="0EE68AB1" w14:textId="77777777">
        <w:tc>
          <w:tcPr>
            <w:tcW w:w="3798" w:type="dxa"/>
            <w:tcBorders>
              <w:bottom w:val="single" w:sz="4" w:space="0" w:color="auto"/>
            </w:tcBorders>
          </w:tcPr>
          <w:p w14:paraId="36E8753E" w14:textId="77777777" w:rsidR="00F06880" w:rsidRPr="00B94143" w:rsidRDefault="00471540" w:rsidP="00892B2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="00FA4E70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  <w:bookmarkEnd w:id="7"/>
          </w:p>
        </w:tc>
      </w:tr>
    </w:tbl>
    <w:p w14:paraId="3D63607F" w14:textId="77777777" w:rsidR="00F06880" w:rsidRPr="00B94143" w:rsidRDefault="00F06880" w:rsidP="00F06880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 xml:space="preserve">Name in Print </w:t>
      </w:r>
    </w:p>
    <w:p w14:paraId="2879CAD2" w14:textId="77777777" w:rsidR="00F06880" w:rsidRPr="00B94143" w:rsidRDefault="00F06880" w:rsidP="00F06880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F06880" w:rsidRPr="00B94143" w14:paraId="719E3B42" w14:textId="77777777">
        <w:tc>
          <w:tcPr>
            <w:tcW w:w="3798" w:type="dxa"/>
            <w:tcBorders>
              <w:bottom w:val="single" w:sz="4" w:space="0" w:color="auto"/>
            </w:tcBorders>
          </w:tcPr>
          <w:p w14:paraId="6366963B" w14:textId="77777777" w:rsidR="00F06880" w:rsidRPr="00B94143" w:rsidRDefault="00471540" w:rsidP="00892B20">
            <w:pPr>
              <w:pStyle w:val="UserInputField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="00FA4E70" w:rsidRPr="00B94143">
              <w:rPr>
                <w:rFonts w:cs="Arial"/>
                <w:szCs w:val="22"/>
              </w:rPr>
              <w:instrText xml:space="preserve"> FORMTEXT </w:instrText>
            </w:r>
            <w:r w:rsidRPr="00B94143">
              <w:rPr>
                <w:rFonts w:cs="Arial"/>
                <w:szCs w:val="22"/>
              </w:rPr>
            </w:r>
            <w:r w:rsidRPr="00B94143">
              <w:rPr>
                <w:rFonts w:cs="Arial"/>
                <w:szCs w:val="22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="002929E1" w:rsidRPr="00B94143">
              <w:rPr>
                <w:rFonts w:cs="Arial"/>
                <w:noProof/>
                <w:szCs w:val="22"/>
              </w:rPr>
              <w:t> </w:t>
            </w:r>
            <w:r w:rsidRPr="00B94143">
              <w:rPr>
                <w:rFonts w:cs="Arial"/>
                <w:szCs w:val="22"/>
              </w:rPr>
              <w:fldChar w:fldCharType="end"/>
            </w:r>
            <w:bookmarkEnd w:id="8"/>
          </w:p>
        </w:tc>
      </w:tr>
    </w:tbl>
    <w:p w14:paraId="5E544D68" w14:textId="77777777" w:rsidR="00F06880" w:rsidRPr="00B94143" w:rsidRDefault="00F06880" w:rsidP="00F06880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 w:rsidRPr="00B94143">
        <w:rPr>
          <w:rFonts w:cs="Arial"/>
          <w:b/>
          <w:i/>
          <w:sz w:val="16"/>
          <w:szCs w:val="16"/>
        </w:rPr>
        <w:t xml:space="preserve">Title </w:t>
      </w:r>
    </w:p>
    <w:p w14:paraId="632A877D" w14:textId="77777777" w:rsidR="00467302" w:rsidRPr="00B94143" w:rsidRDefault="00467302">
      <w:pPr>
        <w:spacing w:line="480" w:lineRule="auto"/>
        <w:rPr>
          <w:lang w:eastAsia="ar-SA"/>
        </w:rPr>
        <w:sectPr w:rsidR="00467302" w:rsidRPr="00B94143" w:rsidSect="00B3013C">
          <w:type w:val="continuous"/>
          <w:pgSz w:w="12240" w:h="15840"/>
          <w:pgMar w:top="1440" w:right="1440" w:bottom="1440" w:left="1440" w:header="576" w:footer="576" w:gutter="0"/>
          <w:cols w:space="720"/>
          <w:docGrid w:linePitch="360"/>
        </w:sectPr>
      </w:pPr>
    </w:p>
    <w:p w14:paraId="719CB826" w14:textId="77777777" w:rsidR="008F1C74" w:rsidRPr="00B94143" w:rsidRDefault="008F1C74">
      <w:pPr>
        <w:spacing w:line="480" w:lineRule="auto"/>
        <w:rPr>
          <w:lang w:eastAsia="ar-SA"/>
        </w:rPr>
      </w:pPr>
    </w:p>
    <w:p w14:paraId="24517FAB" w14:textId="77777777" w:rsidR="00FA4E70" w:rsidRPr="00B94143" w:rsidRDefault="00FA4E70" w:rsidP="00FA4E70"/>
    <w:p w14:paraId="659B9251" w14:textId="77777777" w:rsidR="00FA4E70" w:rsidRPr="00B94143" w:rsidRDefault="00FA4E70" w:rsidP="00FA4E70"/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FA4E70" w:rsidRPr="00B94143" w14:paraId="7744FF9C" w14:textId="77777777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C492D68" w14:textId="77777777" w:rsidR="00FA4E70" w:rsidRPr="00B94143" w:rsidRDefault="00FA4E70" w:rsidP="00FA4E70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B94143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FAB8C" w14:textId="77777777" w:rsidR="00FA4E70" w:rsidRPr="00B94143" w:rsidRDefault="00FA4E70" w:rsidP="00FA4E70">
            <w:pPr>
              <w:rPr>
                <w:rFonts w:cs="Arial"/>
                <w:szCs w:val="22"/>
              </w:rPr>
            </w:pPr>
          </w:p>
        </w:tc>
      </w:tr>
      <w:tr w:rsidR="00FA4E70" w:rsidRPr="00150B3E" w14:paraId="55DB8635" w14:textId="77777777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D0EF723" w14:textId="77777777" w:rsidR="00FA4E70" w:rsidRPr="00B94143" w:rsidRDefault="00471540" w:rsidP="00FA4E70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B94143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4E70" w:rsidRPr="00B94143">
              <w:rPr>
                <w:rFonts w:cs="Arial"/>
                <w:szCs w:val="22"/>
              </w:rPr>
              <w:instrText xml:space="preserve"> FORMCHECKBOX </w:instrText>
            </w:r>
            <w:r w:rsidR="009B0F32">
              <w:rPr>
                <w:rFonts w:cs="Arial"/>
                <w:szCs w:val="22"/>
              </w:rPr>
            </w:r>
            <w:r w:rsidR="009B0F32">
              <w:rPr>
                <w:rFonts w:cs="Arial"/>
                <w:szCs w:val="22"/>
              </w:rPr>
              <w:fldChar w:fldCharType="separate"/>
            </w:r>
            <w:r w:rsidRPr="00B94143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14:paraId="322BD01C" w14:textId="77777777" w:rsidR="00FA4E70" w:rsidRPr="00150B3E" w:rsidRDefault="00FA4E70" w:rsidP="00FA4E70">
            <w:pPr>
              <w:rPr>
                <w:rFonts w:cs="Arial"/>
              </w:rPr>
            </w:pPr>
            <w:r w:rsidRPr="00B94143">
              <w:rPr>
                <w:rFonts w:cs="Arial"/>
              </w:rPr>
              <w:t>Do you assert that the submitted information on “Secondary Authorized Auction Representative Authorization Form” is confidential?</w:t>
            </w:r>
          </w:p>
        </w:tc>
      </w:tr>
    </w:tbl>
    <w:p w14:paraId="61B87665" w14:textId="77777777" w:rsidR="00FA4E70" w:rsidRPr="00E3457D" w:rsidRDefault="00FA4E70" w:rsidP="00FA4E70">
      <w:pPr>
        <w:tabs>
          <w:tab w:val="right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7CA2E40B" w14:textId="77777777" w:rsidR="00FA4E70" w:rsidRDefault="00FA4E70" w:rsidP="00FA4E70"/>
    <w:p w14:paraId="101374A8" w14:textId="77777777" w:rsidR="00FA4E70" w:rsidRDefault="00FA4E70">
      <w:pPr>
        <w:spacing w:line="480" w:lineRule="auto"/>
        <w:rPr>
          <w:lang w:eastAsia="ar-SA"/>
        </w:rPr>
      </w:pPr>
    </w:p>
    <w:sectPr w:rsidR="00FA4E70" w:rsidSect="00B3013C">
      <w:type w:val="continuous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9D822" w14:textId="77777777" w:rsidR="009B0F32" w:rsidRDefault="009B0F32">
      <w:r>
        <w:separator/>
      </w:r>
    </w:p>
  </w:endnote>
  <w:endnote w:type="continuationSeparator" w:id="0">
    <w:p w14:paraId="3E2579A4" w14:textId="77777777" w:rsidR="009B0F32" w:rsidRDefault="009B0F32">
      <w:r>
        <w:continuationSeparator/>
      </w:r>
    </w:p>
  </w:endnote>
  <w:endnote w:type="continuationNotice" w:id="1">
    <w:p w14:paraId="44989E0A" w14:textId="77777777" w:rsidR="009B0F32" w:rsidRDefault="009B0F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EE487" w14:textId="77777777" w:rsidR="008E1637" w:rsidRDefault="008E1637" w:rsidP="00D7098E">
    <w:pPr>
      <w:pStyle w:val="Default"/>
    </w:pPr>
  </w:p>
  <w:p w14:paraId="4341D5C7" w14:textId="2D9E9CCD" w:rsidR="008E1637" w:rsidRDefault="008E1637" w:rsidP="00D7098E">
    <w:pPr>
      <w:pStyle w:val="Footer"/>
    </w:pPr>
    <w:r w:rsidRPr="00427218">
      <w:t xml:space="preserve">Issued on </w:t>
    </w:r>
    <w:r w:rsidRPr="00C53018">
      <w:t>October 08</w:t>
    </w:r>
    <w:r>
      <w:t>, 2019</w:t>
    </w:r>
    <w:r>
      <w:tab/>
      <w:t>Page G-</w:t>
    </w:r>
    <w:r>
      <w:fldChar w:fldCharType="begin"/>
    </w:r>
    <w:r>
      <w:instrText xml:space="preserve"> PAGE </w:instrText>
    </w:r>
    <w:r>
      <w:fldChar w:fldCharType="separate"/>
    </w:r>
    <w:r w:rsidR="00030DD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01A90" w14:textId="77777777" w:rsidR="009B0F32" w:rsidRDefault="009B0F32">
      <w:r>
        <w:separator/>
      </w:r>
    </w:p>
  </w:footnote>
  <w:footnote w:type="continuationSeparator" w:id="0">
    <w:p w14:paraId="66332F15" w14:textId="77777777" w:rsidR="009B0F32" w:rsidRDefault="009B0F32">
      <w:r>
        <w:continuationSeparator/>
      </w:r>
    </w:p>
  </w:footnote>
  <w:footnote w:type="continuationNotice" w:id="1">
    <w:p w14:paraId="6DFDD9F6" w14:textId="77777777" w:rsidR="009B0F32" w:rsidRDefault="009B0F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251C3" w14:textId="77777777" w:rsidR="008E1637" w:rsidRDefault="008E16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41E89" w14:textId="77777777" w:rsidR="008E1637" w:rsidRDefault="008E1637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1ED41FC0" w14:textId="77777777" w:rsidR="008E1637" w:rsidRDefault="008E1637" w:rsidP="001C03D0">
    <w:pPr>
      <w:pStyle w:val="Header"/>
      <w:jc w:val="right"/>
      <w:rPr>
        <w:lang w:eastAsia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DC634" w14:textId="77777777" w:rsidR="008E1637" w:rsidRDefault="008E16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7146AD"/>
    <w:multiLevelType w:val="hybridMultilevel"/>
    <w:tmpl w:val="2DC8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E80A37"/>
    <w:multiLevelType w:val="hybridMultilevel"/>
    <w:tmpl w:val="1842F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671A58"/>
    <w:multiLevelType w:val="hybridMultilevel"/>
    <w:tmpl w:val="A4CE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30F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659BA"/>
    <w:multiLevelType w:val="hybridMultilevel"/>
    <w:tmpl w:val="EFC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E4ABF"/>
    <w:multiLevelType w:val="hybridMultilevel"/>
    <w:tmpl w:val="B1A0F2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0E339B"/>
    <w:multiLevelType w:val="hybridMultilevel"/>
    <w:tmpl w:val="E4AC5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7245CF9"/>
    <w:multiLevelType w:val="multilevel"/>
    <w:tmpl w:val="29063E1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22" w15:restartNumberingAfterBreak="0">
    <w:nsid w:val="27400E49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00F91"/>
    <w:multiLevelType w:val="hybridMultilevel"/>
    <w:tmpl w:val="9B5A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43D08"/>
    <w:multiLevelType w:val="hybridMultilevel"/>
    <w:tmpl w:val="55AA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C230C"/>
    <w:multiLevelType w:val="hybridMultilevel"/>
    <w:tmpl w:val="9500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262B"/>
    <w:multiLevelType w:val="hybridMultilevel"/>
    <w:tmpl w:val="4B509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DE514A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FEA2524"/>
    <w:multiLevelType w:val="hybridMultilevel"/>
    <w:tmpl w:val="0C625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B036EC"/>
    <w:multiLevelType w:val="multilevel"/>
    <w:tmpl w:val="84C4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1A1F2D"/>
    <w:multiLevelType w:val="hybridMultilevel"/>
    <w:tmpl w:val="5ED8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22"/>
  </w:num>
  <w:num w:numId="14">
    <w:abstractNumId w:val="31"/>
  </w:num>
  <w:num w:numId="15">
    <w:abstractNumId w:val="32"/>
  </w:num>
  <w:num w:numId="16">
    <w:abstractNumId w:val="26"/>
  </w:num>
  <w:num w:numId="17">
    <w:abstractNumId w:val="21"/>
  </w:num>
  <w:num w:numId="18">
    <w:abstractNumId w:val="28"/>
  </w:num>
  <w:num w:numId="19">
    <w:abstractNumId w:val="35"/>
  </w:num>
  <w:num w:numId="20">
    <w:abstractNumId w:val="29"/>
  </w:num>
  <w:num w:numId="21">
    <w:abstractNumId w:val="17"/>
  </w:num>
  <w:num w:numId="22">
    <w:abstractNumId w:val="23"/>
  </w:num>
  <w:num w:numId="23">
    <w:abstractNumId w:val="16"/>
  </w:num>
  <w:num w:numId="24">
    <w:abstractNumId w:val="2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  <w:num w:numId="30">
    <w:abstractNumId w:val="30"/>
  </w:num>
  <w:num w:numId="31">
    <w:abstractNumId w:val="14"/>
  </w:num>
  <w:num w:numId="32">
    <w:abstractNumId w:val="34"/>
  </w:num>
  <w:num w:numId="33">
    <w:abstractNumId w:val="15"/>
  </w:num>
  <w:num w:numId="34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B/lC8fpwWensVJQw2RPuA20QZtTE29VsUFJw/5oCuS2aa5cJ9SzXb/9HvMQn2/aYYPBmk56xlob1PX/0e+yGJQ==" w:salt="lrfYM/HpcLB3w+MnBj17yA=="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0F"/>
    <w:rsid w:val="00001102"/>
    <w:rsid w:val="000014ED"/>
    <w:rsid w:val="00001515"/>
    <w:rsid w:val="00001709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614"/>
    <w:rsid w:val="00005806"/>
    <w:rsid w:val="000061B0"/>
    <w:rsid w:val="00006DF0"/>
    <w:rsid w:val="00006FD7"/>
    <w:rsid w:val="00007F8C"/>
    <w:rsid w:val="0001004B"/>
    <w:rsid w:val="00010556"/>
    <w:rsid w:val="00012006"/>
    <w:rsid w:val="00012FE7"/>
    <w:rsid w:val="00013130"/>
    <w:rsid w:val="00013B8D"/>
    <w:rsid w:val="00013BD2"/>
    <w:rsid w:val="00015AB4"/>
    <w:rsid w:val="000160B4"/>
    <w:rsid w:val="00016536"/>
    <w:rsid w:val="000172A2"/>
    <w:rsid w:val="0001734E"/>
    <w:rsid w:val="000173DA"/>
    <w:rsid w:val="000200A3"/>
    <w:rsid w:val="00020A0A"/>
    <w:rsid w:val="00020AB6"/>
    <w:rsid w:val="0002112B"/>
    <w:rsid w:val="00022046"/>
    <w:rsid w:val="000220E7"/>
    <w:rsid w:val="000228E9"/>
    <w:rsid w:val="00023779"/>
    <w:rsid w:val="0002385C"/>
    <w:rsid w:val="000238A6"/>
    <w:rsid w:val="000241E2"/>
    <w:rsid w:val="00024274"/>
    <w:rsid w:val="00025DB0"/>
    <w:rsid w:val="00025F3B"/>
    <w:rsid w:val="0002627D"/>
    <w:rsid w:val="000279B8"/>
    <w:rsid w:val="000300BF"/>
    <w:rsid w:val="00030A23"/>
    <w:rsid w:val="00030BF2"/>
    <w:rsid w:val="00030DD6"/>
    <w:rsid w:val="00030E31"/>
    <w:rsid w:val="00032885"/>
    <w:rsid w:val="00032D27"/>
    <w:rsid w:val="0003354B"/>
    <w:rsid w:val="00033C6B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5160D"/>
    <w:rsid w:val="00051778"/>
    <w:rsid w:val="00051D20"/>
    <w:rsid w:val="00052E3A"/>
    <w:rsid w:val="00053B0F"/>
    <w:rsid w:val="0005501B"/>
    <w:rsid w:val="00055908"/>
    <w:rsid w:val="000559A1"/>
    <w:rsid w:val="00055C04"/>
    <w:rsid w:val="00056049"/>
    <w:rsid w:val="00056CD7"/>
    <w:rsid w:val="00057002"/>
    <w:rsid w:val="00057479"/>
    <w:rsid w:val="00057480"/>
    <w:rsid w:val="000576F4"/>
    <w:rsid w:val="00057EA2"/>
    <w:rsid w:val="00057F26"/>
    <w:rsid w:val="00062328"/>
    <w:rsid w:val="000626B7"/>
    <w:rsid w:val="00062B72"/>
    <w:rsid w:val="00063392"/>
    <w:rsid w:val="00063F5C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219"/>
    <w:rsid w:val="00071AB6"/>
    <w:rsid w:val="000720C2"/>
    <w:rsid w:val="000720FD"/>
    <w:rsid w:val="00072A20"/>
    <w:rsid w:val="00072A4D"/>
    <w:rsid w:val="000742D2"/>
    <w:rsid w:val="000746C0"/>
    <w:rsid w:val="00074CDD"/>
    <w:rsid w:val="0007542B"/>
    <w:rsid w:val="00075529"/>
    <w:rsid w:val="00075B48"/>
    <w:rsid w:val="000761D1"/>
    <w:rsid w:val="00076E37"/>
    <w:rsid w:val="00076E79"/>
    <w:rsid w:val="0007739E"/>
    <w:rsid w:val="00077849"/>
    <w:rsid w:val="00077E1C"/>
    <w:rsid w:val="00077E95"/>
    <w:rsid w:val="000801E1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6EFC"/>
    <w:rsid w:val="00087374"/>
    <w:rsid w:val="000908E9"/>
    <w:rsid w:val="00090970"/>
    <w:rsid w:val="00090E91"/>
    <w:rsid w:val="00091ACF"/>
    <w:rsid w:val="00092B44"/>
    <w:rsid w:val="00093701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A10DC"/>
    <w:rsid w:val="000A1254"/>
    <w:rsid w:val="000A2CF6"/>
    <w:rsid w:val="000A2D03"/>
    <w:rsid w:val="000A3146"/>
    <w:rsid w:val="000A3A74"/>
    <w:rsid w:val="000A3F06"/>
    <w:rsid w:val="000A4975"/>
    <w:rsid w:val="000A4EDD"/>
    <w:rsid w:val="000A55DC"/>
    <w:rsid w:val="000A5978"/>
    <w:rsid w:val="000A5E96"/>
    <w:rsid w:val="000A66D2"/>
    <w:rsid w:val="000A79C9"/>
    <w:rsid w:val="000A7B3D"/>
    <w:rsid w:val="000A7D18"/>
    <w:rsid w:val="000B03E2"/>
    <w:rsid w:val="000B0ABF"/>
    <w:rsid w:val="000B0FA1"/>
    <w:rsid w:val="000B2B3B"/>
    <w:rsid w:val="000B2D5B"/>
    <w:rsid w:val="000B432B"/>
    <w:rsid w:val="000B44CA"/>
    <w:rsid w:val="000B4B79"/>
    <w:rsid w:val="000B4C23"/>
    <w:rsid w:val="000B4CEE"/>
    <w:rsid w:val="000B4D26"/>
    <w:rsid w:val="000B4E33"/>
    <w:rsid w:val="000B58D2"/>
    <w:rsid w:val="000B7FFC"/>
    <w:rsid w:val="000C0911"/>
    <w:rsid w:val="000C0AC7"/>
    <w:rsid w:val="000C17E5"/>
    <w:rsid w:val="000C1A08"/>
    <w:rsid w:val="000C242B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D014C"/>
    <w:rsid w:val="000D1441"/>
    <w:rsid w:val="000D330F"/>
    <w:rsid w:val="000D3A40"/>
    <w:rsid w:val="000D501A"/>
    <w:rsid w:val="000D52FD"/>
    <w:rsid w:val="000D5995"/>
    <w:rsid w:val="000D6C3D"/>
    <w:rsid w:val="000D70BB"/>
    <w:rsid w:val="000E0221"/>
    <w:rsid w:val="000E04AB"/>
    <w:rsid w:val="000E1481"/>
    <w:rsid w:val="000E1E8E"/>
    <w:rsid w:val="000E25B1"/>
    <w:rsid w:val="000E2FDF"/>
    <w:rsid w:val="000E3318"/>
    <w:rsid w:val="000E4231"/>
    <w:rsid w:val="000E4810"/>
    <w:rsid w:val="000E481E"/>
    <w:rsid w:val="000E68B2"/>
    <w:rsid w:val="000E6D34"/>
    <w:rsid w:val="000E7448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1007F0"/>
    <w:rsid w:val="00100CA3"/>
    <w:rsid w:val="00101BBC"/>
    <w:rsid w:val="00102AFC"/>
    <w:rsid w:val="00102C8D"/>
    <w:rsid w:val="00102DBF"/>
    <w:rsid w:val="001032B4"/>
    <w:rsid w:val="00103388"/>
    <w:rsid w:val="001034D3"/>
    <w:rsid w:val="001036EE"/>
    <w:rsid w:val="00104E54"/>
    <w:rsid w:val="00105AC1"/>
    <w:rsid w:val="00105C6F"/>
    <w:rsid w:val="00106A5B"/>
    <w:rsid w:val="00107B01"/>
    <w:rsid w:val="001104DB"/>
    <w:rsid w:val="00110D5F"/>
    <w:rsid w:val="001118D8"/>
    <w:rsid w:val="00112335"/>
    <w:rsid w:val="00112B9D"/>
    <w:rsid w:val="001137A6"/>
    <w:rsid w:val="001140D8"/>
    <w:rsid w:val="0011454E"/>
    <w:rsid w:val="00114F34"/>
    <w:rsid w:val="00115E32"/>
    <w:rsid w:val="001173DE"/>
    <w:rsid w:val="00117B77"/>
    <w:rsid w:val="00117FA3"/>
    <w:rsid w:val="00120006"/>
    <w:rsid w:val="00120C4C"/>
    <w:rsid w:val="00120DC7"/>
    <w:rsid w:val="0012155E"/>
    <w:rsid w:val="0012241E"/>
    <w:rsid w:val="00122E15"/>
    <w:rsid w:val="00122FEB"/>
    <w:rsid w:val="001231DE"/>
    <w:rsid w:val="0012379B"/>
    <w:rsid w:val="00123888"/>
    <w:rsid w:val="0012440D"/>
    <w:rsid w:val="001246F0"/>
    <w:rsid w:val="00124E81"/>
    <w:rsid w:val="00124FB1"/>
    <w:rsid w:val="00125B73"/>
    <w:rsid w:val="001265FC"/>
    <w:rsid w:val="001277DC"/>
    <w:rsid w:val="00127909"/>
    <w:rsid w:val="00130156"/>
    <w:rsid w:val="001302CF"/>
    <w:rsid w:val="001308B6"/>
    <w:rsid w:val="001316CD"/>
    <w:rsid w:val="00131CA5"/>
    <w:rsid w:val="0013235D"/>
    <w:rsid w:val="0013342C"/>
    <w:rsid w:val="00133AA9"/>
    <w:rsid w:val="00133C05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2F9"/>
    <w:rsid w:val="001433D7"/>
    <w:rsid w:val="001433FC"/>
    <w:rsid w:val="001435C1"/>
    <w:rsid w:val="00143E61"/>
    <w:rsid w:val="00144CD8"/>
    <w:rsid w:val="00145726"/>
    <w:rsid w:val="00146F51"/>
    <w:rsid w:val="00147ADE"/>
    <w:rsid w:val="00150219"/>
    <w:rsid w:val="0015082C"/>
    <w:rsid w:val="00153062"/>
    <w:rsid w:val="00153A1D"/>
    <w:rsid w:val="00153DAB"/>
    <w:rsid w:val="001540E7"/>
    <w:rsid w:val="001553C4"/>
    <w:rsid w:val="001556E8"/>
    <w:rsid w:val="001563D8"/>
    <w:rsid w:val="001564AE"/>
    <w:rsid w:val="001568C3"/>
    <w:rsid w:val="001571CA"/>
    <w:rsid w:val="00157203"/>
    <w:rsid w:val="00157270"/>
    <w:rsid w:val="00160029"/>
    <w:rsid w:val="00160061"/>
    <w:rsid w:val="00160277"/>
    <w:rsid w:val="00160EC3"/>
    <w:rsid w:val="001611F2"/>
    <w:rsid w:val="0016138D"/>
    <w:rsid w:val="00162D1C"/>
    <w:rsid w:val="00163552"/>
    <w:rsid w:val="00164517"/>
    <w:rsid w:val="00165690"/>
    <w:rsid w:val="0016586D"/>
    <w:rsid w:val="00167034"/>
    <w:rsid w:val="00171808"/>
    <w:rsid w:val="00171C1F"/>
    <w:rsid w:val="00171CA1"/>
    <w:rsid w:val="00172186"/>
    <w:rsid w:val="001724A6"/>
    <w:rsid w:val="00172CCE"/>
    <w:rsid w:val="00172E7A"/>
    <w:rsid w:val="001741DE"/>
    <w:rsid w:val="0017525E"/>
    <w:rsid w:val="00175278"/>
    <w:rsid w:val="001752AB"/>
    <w:rsid w:val="00175346"/>
    <w:rsid w:val="0017592E"/>
    <w:rsid w:val="00175E01"/>
    <w:rsid w:val="001767BE"/>
    <w:rsid w:val="00176E66"/>
    <w:rsid w:val="00180A95"/>
    <w:rsid w:val="0018216B"/>
    <w:rsid w:val="00182191"/>
    <w:rsid w:val="00182212"/>
    <w:rsid w:val="00182587"/>
    <w:rsid w:val="00183085"/>
    <w:rsid w:val="001841AF"/>
    <w:rsid w:val="001844D1"/>
    <w:rsid w:val="00184E4D"/>
    <w:rsid w:val="001852AF"/>
    <w:rsid w:val="00185993"/>
    <w:rsid w:val="0018613B"/>
    <w:rsid w:val="001863BF"/>
    <w:rsid w:val="00186909"/>
    <w:rsid w:val="00190C5C"/>
    <w:rsid w:val="00190DC3"/>
    <w:rsid w:val="00191346"/>
    <w:rsid w:val="00191DFC"/>
    <w:rsid w:val="00192A11"/>
    <w:rsid w:val="0019388D"/>
    <w:rsid w:val="00193E4C"/>
    <w:rsid w:val="00194EFD"/>
    <w:rsid w:val="001951E9"/>
    <w:rsid w:val="00195B78"/>
    <w:rsid w:val="00196841"/>
    <w:rsid w:val="00196871"/>
    <w:rsid w:val="001A029F"/>
    <w:rsid w:val="001A0714"/>
    <w:rsid w:val="001A10E1"/>
    <w:rsid w:val="001A12E7"/>
    <w:rsid w:val="001A13CB"/>
    <w:rsid w:val="001A1947"/>
    <w:rsid w:val="001A1B3A"/>
    <w:rsid w:val="001A1C42"/>
    <w:rsid w:val="001A1C53"/>
    <w:rsid w:val="001A2249"/>
    <w:rsid w:val="001A2544"/>
    <w:rsid w:val="001A2925"/>
    <w:rsid w:val="001A306E"/>
    <w:rsid w:val="001A5733"/>
    <w:rsid w:val="001A6289"/>
    <w:rsid w:val="001A6B81"/>
    <w:rsid w:val="001A6CF3"/>
    <w:rsid w:val="001A7071"/>
    <w:rsid w:val="001A742C"/>
    <w:rsid w:val="001B0656"/>
    <w:rsid w:val="001B06B1"/>
    <w:rsid w:val="001B06F9"/>
    <w:rsid w:val="001B17D7"/>
    <w:rsid w:val="001B1BCB"/>
    <w:rsid w:val="001B361F"/>
    <w:rsid w:val="001B36F3"/>
    <w:rsid w:val="001B3981"/>
    <w:rsid w:val="001B3ADC"/>
    <w:rsid w:val="001B5252"/>
    <w:rsid w:val="001B5B03"/>
    <w:rsid w:val="001B5D48"/>
    <w:rsid w:val="001B6533"/>
    <w:rsid w:val="001B68A8"/>
    <w:rsid w:val="001B7657"/>
    <w:rsid w:val="001B7B08"/>
    <w:rsid w:val="001C00CC"/>
    <w:rsid w:val="001C03D0"/>
    <w:rsid w:val="001C03FC"/>
    <w:rsid w:val="001C0A72"/>
    <w:rsid w:val="001C1386"/>
    <w:rsid w:val="001C1B33"/>
    <w:rsid w:val="001C1D1F"/>
    <w:rsid w:val="001C1DD7"/>
    <w:rsid w:val="001C2CAA"/>
    <w:rsid w:val="001C31C1"/>
    <w:rsid w:val="001C3F13"/>
    <w:rsid w:val="001C4012"/>
    <w:rsid w:val="001C48EB"/>
    <w:rsid w:val="001C4AEB"/>
    <w:rsid w:val="001C4DA7"/>
    <w:rsid w:val="001C4FA8"/>
    <w:rsid w:val="001C5163"/>
    <w:rsid w:val="001C6801"/>
    <w:rsid w:val="001C6DC6"/>
    <w:rsid w:val="001D07FD"/>
    <w:rsid w:val="001D147F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D0D"/>
    <w:rsid w:val="001D633C"/>
    <w:rsid w:val="001D68B3"/>
    <w:rsid w:val="001D7236"/>
    <w:rsid w:val="001D7589"/>
    <w:rsid w:val="001D76AE"/>
    <w:rsid w:val="001E0146"/>
    <w:rsid w:val="001E0394"/>
    <w:rsid w:val="001E06B1"/>
    <w:rsid w:val="001E1111"/>
    <w:rsid w:val="001E1E88"/>
    <w:rsid w:val="001E1F05"/>
    <w:rsid w:val="001E2A08"/>
    <w:rsid w:val="001E2DEA"/>
    <w:rsid w:val="001E31F2"/>
    <w:rsid w:val="001E4B5B"/>
    <w:rsid w:val="001E5A08"/>
    <w:rsid w:val="001E5C85"/>
    <w:rsid w:val="001E63FF"/>
    <w:rsid w:val="001E6651"/>
    <w:rsid w:val="001E7C15"/>
    <w:rsid w:val="001F06DE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91"/>
    <w:rsid w:val="001F42E3"/>
    <w:rsid w:val="001F4BB3"/>
    <w:rsid w:val="001F57DB"/>
    <w:rsid w:val="001F5AEA"/>
    <w:rsid w:val="001F5BF1"/>
    <w:rsid w:val="001F5D7E"/>
    <w:rsid w:val="001F7425"/>
    <w:rsid w:val="001F7A6C"/>
    <w:rsid w:val="001F7CE6"/>
    <w:rsid w:val="00200472"/>
    <w:rsid w:val="00200BD9"/>
    <w:rsid w:val="00201664"/>
    <w:rsid w:val="0020174B"/>
    <w:rsid w:val="00201805"/>
    <w:rsid w:val="0020186C"/>
    <w:rsid w:val="00202EC8"/>
    <w:rsid w:val="00202F7E"/>
    <w:rsid w:val="00204444"/>
    <w:rsid w:val="00204642"/>
    <w:rsid w:val="00204C8D"/>
    <w:rsid w:val="00205AE7"/>
    <w:rsid w:val="00205C8A"/>
    <w:rsid w:val="00205E50"/>
    <w:rsid w:val="0020652A"/>
    <w:rsid w:val="00206833"/>
    <w:rsid w:val="00207884"/>
    <w:rsid w:val="00210063"/>
    <w:rsid w:val="002104EE"/>
    <w:rsid w:val="00210657"/>
    <w:rsid w:val="00210C2D"/>
    <w:rsid w:val="00212DEB"/>
    <w:rsid w:val="00214687"/>
    <w:rsid w:val="002148F9"/>
    <w:rsid w:val="00216787"/>
    <w:rsid w:val="0021681A"/>
    <w:rsid w:val="00217856"/>
    <w:rsid w:val="002201F7"/>
    <w:rsid w:val="0022064C"/>
    <w:rsid w:val="0022077B"/>
    <w:rsid w:val="00220BE7"/>
    <w:rsid w:val="0022148C"/>
    <w:rsid w:val="002227BB"/>
    <w:rsid w:val="00223922"/>
    <w:rsid w:val="00223A44"/>
    <w:rsid w:val="002247D3"/>
    <w:rsid w:val="00224BA2"/>
    <w:rsid w:val="00224C93"/>
    <w:rsid w:val="002251EC"/>
    <w:rsid w:val="002264BF"/>
    <w:rsid w:val="002265B8"/>
    <w:rsid w:val="002265CB"/>
    <w:rsid w:val="00226A00"/>
    <w:rsid w:val="00227B15"/>
    <w:rsid w:val="00227EE9"/>
    <w:rsid w:val="00230951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5023"/>
    <w:rsid w:val="0023690D"/>
    <w:rsid w:val="00237AEA"/>
    <w:rsid w:val="002404F0"/>
    <w:rsid w:val="00240D96"/>
    <w:rsid w:val="002411FA"/>
    <w:rsid w:val="00241718"/>
    <w:rsid w:val="00242B34"/>
    <w:rsid w:val="00242BC7"/>
    <w:rsid w:val="00242FB4"/>
    <w:rsid w:val="00244423"/>
    <w:rsid w:val="002455DD"/>
    <w:rsid w:val="0024777C"/>
    <w:rsid w:val="00247F77"/>
    <w:rsid w:val="00250A74"/>
    <w:rsid w:val="00252561"/>
    <w:rsid w:val="00252FB3"/>
    <w:rsid w:val="002537BD"/>
    <w:rsid w:val="002542A9"/>
    <w:rsid w:val="00254AF4"/>
    <w:rsid w:val="0025521B"/>
    <w:rsid w:val="002557E3"/>
    <w:rsid w:val="002560C0"/>
    <w:rsid w:val="00257D05"/>
    <w:rsid w:val="00257F32"/>
    <w:rsid w:val="00260101"/>
    <w:rsid w:val="00261CA6"/>
    <w:rsid w:val="00262248"/>
    <w:rsid w:val="00262938"/>
    <w:rsid w:val="00262962"/>
    <w:rsid w:val="00265147"/>
    <w:rsid w:val="00265596"/>
    <w:rsid w:val="00265D59"/>
    <w:rsid w:val="00265FD9"/>
    <w:rsid w:val="002662DC"/>
    <w:rsid w:val="00266325"/>
    <w:rsid w:val="0026642F"/>
    <w:rsid w:val="00266CE4"/>
    <w:rsid w:val="002670CA"/>
    <w:rsid w:val="002674D5"/>
    <w:rsid w:val="002674FA"/>
    <w:rsid w:val="002676AD"/>
    <w:rsid w:val="0027034B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6326"/>
    <w:rsid w:val="00276842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910"/>
    <w:rsid w:val="002837F9"/>
    <w:rsid w:val="002854BD"/>
    <w:rsid w:val="00286E77"/>
    <w:rsid w:val="00286F8F"/>
    <w:rsid w:val="002872C0"/>
    <w:rsid w:val="002878E2"/>
    <w:rsid w:val="00290453"/>
    <w:rsid w:val="00290DD8"/>
    <w:rsid w:val="002912D2"/>
    <w:rsid w:val="00291344"/>
    <w:rsid w:val="002916CB"/>
    <w:rsid w:val="0029178A"/>
    <w:rsid w:val="002929E1"/>
    <w:rsid w:val="00293199"/>
    <w:rsid w:val="00293D10"/>
    <w:rsid w:val="00293DE9"/>
    <w:rsid w:val="00294AFC"/>
    <w:rsid w:val="00295168"/>
    <w:rsid w:val="0029608F"/>
    <w:rsid w:val="00296574"/>
    <w:rsid w:val="00296FD2"/>
    <w:rsid w:val="0029782B"/>
    <w:rsid w:val="00297D45"/>
    <w:rsid w:val="002A0165"/>
    <w:rsid w:val="002A034E"/>
    <w:rsid w:val="002A0AB2"/>
    <w:rsid w:val="002A13DA"/>
    <w:rsid w:val="002A2A6A"/>
    <w:rsid w:val="002A2BD5"/>
    <w:rsid w:val="002A49A6"/>
    <w:rsid w:val="002A50E8"/>
    <w:rsid w:val="002A5259"/>
    <w:rsid w:val="002A5845"/>
    <w:rsid w:val="002A5A8C"/>
    <w:rsid w:val="002A6F8F"/>
    <w:rsid w:val="002A7719"/>
    <w:rsid w:val="002B034E"/>
    <w:rsid w:val="002B0395"/>
    <w:rsid w:val="002B1F9E"/>
    <w:rsid w:val="002B24D9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6B7"/>
    <w:rsid w:val="002C0AC0"/>
    <w:rsid w:val="002C1302"/>
    <w:rsid w:val="002C1328"/>
    <w:rsid w:val="002C1679"/>
    <w:rsid w:val="002C17B5"/>
    <w:rsid w:val="002C18EA"/>
    <w:rsid w:val="002C2069"/>
    <w:rsid w:val="002C228A"/>
    <w:rsid w:val="002C307D"/>
    <w:rsid w:val="002C3BB0"/>
    <w:rsid w:val="002C5168"/>
    <w:rsid w:val="002C51A6"/>
    <w:rsid w:val="002C598E"/>
    <w:rsid w:val="002C5FD8"/>
    <w:rsid w:val="002C65C8"/>
    <w:rsid w:val="002C74CD"/>
    <w:rsid w:val="002D0226"/>
    <w:rsid w:val="002D0603"/>
    <w:rsid w:val="002D147B"/>
    <w:rsid w:val="002D1E46"/>
    <w:rsid w:val="002D4511"/>
    <w:rsid w:val="002D5CB7"/>
    <w:rsid w:val="002D5F88"/>
    <w:rsid w:val="002D61ED"/>
    <w:rsid w:val="002D67DF"/>
    <w:rsid w:val="002D783C"/>
    <w:rsid w:val="002D7D51"/>
    <w:rsid w:val="002D7DAC"/>
    <w:rsid w:val="002E1FB3"/>
    <w:rsid w:val="002E20DD"/>
    <w:rsid w:val="002E28BF"/>
    <w:rsid w:val="002E3FD6"/>
    <w:rsid w:val="002E4478"/>
    <w:rsid w:val="002E7DB2"/>
    <w:rsid w:val="002E7F5D"/>
    <w:rsid w:val="002F0189"/>
    <w:rsid w:val="002F22AB"/>
    <w:rsid w:val="002F24F4"/>
    <w:rsid w:val="002F390B"/>
    <w:rsid w:val="002F437F"/>
    <w:rsid w:val="002F4BC5"/>
    <w:rsid w:val="002F77DB"/>
    <w:rsid w:val="00300DAB"/>
    <w:rsid w:val="00301954"/>
    <w:rsid w:val="00301D01"/>
    <w:rsid w:val="0030220E"/>
    <w:rsid w:val="003038AA"/>
    <w:rsid w:val="00304536"/>
    <w:rsid w:val="00304B8E"/>
    <w:rsid w:val="00305209"/>
    <w:rsid w:val="00305567"/>
    <w:rsid w:val="00305CCB"/>
    <w:rsid w:val="00305EE9"/>
    <w:rsid w:val="00306D62"/>
    <w:rsid w:val="00310020"/>
    <w:rsid w:val="003100F2"/>
    <w:rsid w:val="0031020E"/>
    <w:rsid w:val="003103B3"/>
    <w:rsid w:val="00310A96"/>
    <w:rsid w:val="00310E5F"/>
    <w:rsid w:val="00311317"/>
    <w:rsid w:val="00311F7C"/>
    <w:rsid w:val="00312508"/>
    <w:rsid w:val="00313098"/>
    <w:rsid w:val="00313642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709D"/>
    <w:rsid w:val="0031727B"/>
    <w:rsid w:val="0031740B"/>
    <w:rsid w:val="003174FB"/>
    <w:rsid w:val="00317869"/>
    <w:rsid w:val="00320DAC"/>
    <w:rsid w:val="00321004"/>
    <w:rsid w:val="003220DC"/>
    <w:rsid w:val="00322437"/>
    <w:rsid w:val="0032288D"/>
    <w:rsid w:val="00322B8F"/>
    <w:rsid w:val="003234D7"/>
    <w:rsid w:val="00323A97"/>
    <w:rsid w:val="00324F76"/>
    <w:rsid w:val="00325943"/>
    <w:rsid w:val="00325C76"/>
    <w:rsid w:val="0032688A"/>
    <w:rsid w:val="00326DEF"/>
    <w:rsid w:val="00327224"/>
    <w:rsid w:val="003275FA"/>
    <w:rsid w:val="003279BB"/>
    <w:rsid w:val="00330402"/>
    <w:rsid w:val="003305F7"/>
    <w:rsid w:val="00331335"/>
    <w:rsid w:val="00331E1A"/>
    <w:rsid w:val="00333736"/>
    <w:rsid w:val="0033488A"/>
    <w:rsid w:val="00334AD4"/>
    <w:rsid w:val="00335328"/>
    <w:rsid w:val="0033555E"/>
    <w:rsid w:val="00335B8E"/>
    <w:rsid w:val="00335DEC"/>
    <w:rsid w:val="00335ED1"/>
    <w:rsid w:val="00336DF5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4A22"/>
    <w:rsid w:val="00345BFC"/>
    <w:rsid w:val="00345D1C"/>
    <w:rsid w:val="0034615B"/>
    <w:rsid w:val="00346699"/>
    <w:rsid w:val="00350508"/>
    <w:rsid w:val="0035063E"/>
    <w:rsid w:val="003507CE"/>
    <w:rsid w:val="00351079"/>
    <w:rsid w:val="0035125A"/>
    <w:rsid w:val="00351E43"/>
    <w:rsid w:val="00351E98"/>
    <w:rsid w:val="00352008"/>
    <w:rsid w:val="00352A69"/>
    <w:rsid w:val="00352F1C"/>
    <w:rsid w:val="00352FAF"/>
    <w:rsid w:val="003551B1"/>
    <w:rsid w:val="003551BA"/>
    <w:rsid w:val="00356081"/>
    <w:rsid w:val="00357763"/>
    <w:rsid w:val="00357B98"/>
    <w:rsid w:val="003607A9"/>
    <w:rsid w:val="0036204C"/>
    <w:rsid w:val="00362952"/>
    <w:rsid w:val="00362BB3"/>
    <w:rsid w:val="00362C00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60E7"/>
    <w:rsid w:val="0037631C"/>
    <w:rsid w:val="0037678C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1A09"/>
    <w:rsid w:val="00391BEB"/>
    <w:rsid w:val="00392537"/>
    <w:rsid w:val="00392820"/>
    <w:rsid w:val="0039329A"/>
    <w:rsid w:val="003936D1"/>
    <w:rsid w:val="003938C1"/>
    <w:rsid w:val="00395556"/>
    <w:rsid w:val="00395736"/>
    <w:rsid w:val="003957D9"/>
    <w:rsid w:val="00395FED"/>
    <w:rsid w:val="003965D9"/>
    <w:rsid w:val="00396F1A"/>
    <w:rsid w:val="003A02DC"/>
    <w:rsid w:val="003A1A71"/>
    <w:rsid w:val="003A1F08"/>
    <w:rsid w:val="003A2044"/>
    <w:rsid w:val="003A28BB"/>
    <w:rsid w:val="003A2C45"/>
    <w:rsid w:val="003A40A6"/>
    <w:rsid w:val="003A4507"/>
    <w:rsid w:val="003A49AF"/>
    <w:rsid w:val="003A5331"/>
    <w:rsid w:val="003A5CDF"/>
    <w:rsid w:val="003A5E0E"/>
    <w:rsid w:val="003A6879"/>
    <w:rsid w:val="003A6EB5"/>
    <w:rsid w:val="003A784F"/>
    <w:rsid w:val="003A7E66"/>
    <w:rsid w:val="003B029B"/>
    <w:rsid w:val="003B0C00"/>
    <w:rsid w:val="003B11AD"/>
    <w:rsid w:val="003B1C87"/>
    <w:rsid w:val="003B2B76"/>
    <w:rsid w:val="003B309C"/>
    <w:rsid w:val="003B3143"/>
    <w:rsid w:val="003B3D86"/>
    <w:rsid w:val="003B429D"/>
    <w:rsid w:val="003B42B6"/>
    <w:rsid w:val="003B5FDA"/>
    <w:rsid w:val="003B70A3"/>
    <w:rsid w:val="003B7BFC"/>
    <w:rsid w:val="003B7E70"/>
    <w:rsid w:val="003C1116"/>
    <w:rsid w:val="003C228F"/>
    <w:rsid w:val="003C3C61"/>
    <w:rsid w:val="003C40AE"/>
    <w:rsid w:val="003C47C2"/>
    <w:rsid w:val="003C48B8"/>
    <w:rsid w:val="003C50AD"/>
    <w:rsid w:val="003C7F2B"/>
    <w:rsid w:val="003C7FC3"/>
    <w:rsid w:val="003D0CC6"/>
    <w:rsid w:val="003D0EC6"/>
    <w:rsid w:val="003D11C1"/>
    <w:rsid w:val="003D1337"/>
    <w:rsid w:val="003D1386"/>
    <w:rsid w:val="003D15A0"/>
    <w:rsid w:val="003D1DD2"/>
    <w:rsid w:val="003D21FF"/>
    <w:rsid w:val="003D3010"/>
    <w:rsid w:val="003D322D"/>
    <w:rsid w:val="003D3407"/>
    <w:rsid w:val="003D375F"/>
    <w:rsid w:val="003D38F5"/>
    <w:rsid w:val="003D4101"/>
    <w:rsid w:val="003D412A"/>
    <w:rsid w:val="003D4E39"/>
    <w:rsid w:val="003D4F6E"/>
    <w:rsid w:val="003D538E"/>
    <w:rsid w:val="003D67A1"/>
    <w:rsid w:val="003D6BD2"/>
    <w:rsid w:val="003D716A"/>
    <w:rsid w:val="003D7C30"/>
    <w:rsid w:val="003D7C74"/>
    <w:rsid w:val="003E027B"/>
    <w:rsid w:val="003E0470"/>
    <w:rsid w:val="003E049D"/>
    <w:rsid w:val="003E08F4"/>
    <w:rsid w:val="003E09A6"/>
    <w:rsid w:val="003E0D56"/>
    <w:rsid w:val="003E11AF"/>
    <w:rsid w:val="003E18AF"/>
    <w:rsid w:val="003E1BD6"/>
    <w:rsid w:val="003E210A"/>
    <w:rsid w:val="003E405F"/>
    <w:rsid w:val="003E41D3"/>
    <w:rsid w:val="003E5350"/>
    <w:rsid w:val="003E6775"/>
    <w:rsid w:val="003E6A01"/>
    <w:rsid w:val="003E6DA4"/>
    <w:rsid w:val="003E71CF"/>
    <w:rsid w:val="003E7450"/>
    <w:rsid w:val="003F05D4"/>
    <w:rsid w:val="003F08A1"/>
    <w:rsid w:val="003F21E9"/>
    <w:rsid w:val="003F2EF6"/>
    <w:rsid w:val="003F35B0"/>
    <w:rsid w:val="003F363B"/>
    <w:rsid w:val="003F3BD2"/>
    <w:rsid w:val="003F4326"/>
    <w:rsid w:val="003F4AB1"/>
    <w:rsid w:val="003F4E45"/>
    <w:rsid w:val="003F6933"/>
    <w:rsid w:val="003F7888"/>
    <w:rsid w:val="003F7B53"/>
    <w:rsid w:val="004006B2"/>
    <w:rsid w:val="00400E41"/>
    <w:rsid w:val="00401086"/>
    <w:rsid w:val="0040162F"/>
    <w:rsid w:val="00401A05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D1F"/>
    <w:rsid w:val="004062DD"/>
    <w:rsid w:val="00406848"/>
    <w:rsid w:val="00406868"/>
    <w:rsid w:val="00406F51"/>
    <w:rsid w:val="0040727A"/>
    <w:rsid w:val="00407995"/>
    <w:rsid w:val="004079BF"/>
    <w:rsid w:val="00410D0E"/>
    <w:rsid w:val="004110C2"/>
    <w:rsid w:val="004119BD"/>
    <w:rsid w:val="0041319F"/>
    <w:rsid w:val="00413530"/>
    <w:rsid w:val="0041383F"/>
    <w:rsid w:val="0041389D"/>
    <w:rsid w:val="00413B42"/>
    <w:rsid w:val="00414109"/>
    <w:rsid w:val="00415179"/>
    <w:rsid w:val="00416606"/>
    <w:rsid w:val="00416761"/>
    <w:rsid w:val="004169FA"/>
    <w:rsid w:val="004173A3"/>
    <w:rsid w:val="0041773E"/>
    <w:rsid w:val="004178C1"/>
    <w:rsid w:val="00420373"/>
    <w:rsid w:val="00421030"/>
    <w:rsid w:val="00421481"/>
    <w:rsid w:val="00421C8E"/>
    <w:rsid w:val="004220AE"/>
    <w:rsid w:val="00422455"/>
    <w:rsid w:val="00422F23"/>
    <w:rsid w:val="00423254"/>
    <w:rsid w:val="00423599"/>
    <w:rsid w:val="0042413B"/>
    <w:rsid w:val="0042429F"/>
    <w:rsid w:val="00424395"/>
    <w:rsid w:val="00425812"/>
    <w:rsid w:val="00425EC2"/>
    <w:rsid w:val="004268E7"/>
    <w:rsid w:val="004270B5"/>
    <w:rsid w:val="00427218"/>
    <w:rsid w:val="00430631"/>
    <w:rsid w:val="00430851"/>
    <w:rsid w:val="00430CBD"/>
    <w:rsid w:val="004310E8"/>
    <w:rsid w:val="00431414"/>
    <w:rsid w:val="0043164E"/>
    <w:rsid w:val="00431CC9"/>
    <w:rsid w:val="0043271D"/>
    <w:rsid w:val="00432EB0"/>
    <w:rsid w:val="00432FF5"/>
    <w:rsid w:val="00433F36"/>
    <w:rsid w:val="004343D4"/>
    <w:rsid w:val="004354D2"/>
    <w:rsid w:val="00435597"/>
    <w:rsid w:val="004359FA"/>
    <w:rsid w:val="00436448"/>
    <w:rsid w:val="00436638"/>
    <w:rsid w:val="004368AB"/>
    <w:rsid w:val="00436A2B"/>
    <w:rsid w:val="00436B68"/>
    <w:rsid w:val="00436D45"/>
    <w:rsid w:val="004407C8"/>
    <w:rsid w:val="00440D13"/>
    <w:rsid w:val="004423CB"/>
    <w:rsid w:val="00442707"/>
    <w:rsid w:val="00443444"/>
    <w:rsid w:val="00443DA9"/>
    <w:rsid w:val="00443EAF"/>
    <w:rsid w:val="00443EB4"/>
    <w:rsid w:val="00444C06"/>
    <w:rsid w:val="004457F1"/>
    <w:rsid w:val="00445E45"/>
    <w:rsid w:val="004463D0"/>
    <w:rsid w:val="00446AFE"/>
    <w:rsid w:val="00446E64"/>
    <w:rsid w:val="00446FFD"/>
    <w:rsid w:val="00447D77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23"/>
    <w:rsid w:val="00455415"/>
    <w:rsid w:val="00456037"/>
    <w:rsid w:val="0045674A"/>
    <w:rsid w:val="00460CFC"/>
    <w:rsid w:val="0046245B"/>
    <w:rsid w:val="004628A9"/>
    <w:rsid w:val="004635CE"/>
    <w:rsid w:val="0046366C"/>
    <w:rsid w:val="00464319"/>
    <w:rsid w:val="00464AE8"/>
    <w:rsid w:val="00465121"/>
    <w:rsid w:val="00465DFC"/>
    <w:rsid w:val="004668EE"/>
    <w:rsid w:val="0046696A"/>
    <w:rsid w:val="00467302"/>
    <w:rsid w:val="004673AB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63CF"/>
    <w:rsid w:val="0047653D"/>
    <w:rsid w:val="00476DA4"/>
    <w:rsid w:val="00477228"/>
    <w:rsid w:val="00477E4C"/>
    <w:rsid w:val="00480891"/>
    <w:rsid w:val="00480A56"/>
    <w:rsid w:val="0048139C"/>
    <w:rsid w:val="00481E0B"/>
    <w:rsid w:val="004822B6"/>
    <w:rsid w:val="0048370B"/>
    <w:rsid w:val="00483B3D"/>
    <w:rsid w:val="00483CD5"/>
    <w:rsid w:val="00484944"/>
    <w:rsid w:val="00486177"/>
    <w:rsid w:val="0048767C"/>
    <w:rsid w:val="00487954"/>
    <w:rsid w:val="00490382"/>
    <w:rsid w:val="00490F77"/>
    <w:rsid w:val="0049114F"/>
    <w:rsid w:val="004911D2"/>
    <w:rsid w:val="004916BF"/>
    <w:rsid w:val="004921CA"/>
    <w:rsid w:val="00492F4E"/>
    <w:rsid w:val="00492F75"/>
    <w:rsid w:val="004933F1"/>
    <w:rsid w:val="004935C2"/>
    <w:rsid w:val="00493C95"/>
    <w:rsid w:val="00494302"/>
    <w:rsid w:val="0049470F"/>
    <w:rsid w:val="004948E7"/>
    <w:rsid w:val="00495840"/>
    <w:rsid w:val="00495FD3"/>
    <w:rsid w:val="004960F0"/>
    <w:rsid w:val="00496750"/>
    <w:rsid w:val="00497250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FC7"/>
    <w:rsid w:val="004B0F97"/>
    <w:rsid w:val="004B25EC"/>
    <w:rsid w:val="004B3285"/>
    <w:rsid w:val="004B34FD"/>
    <w:rsid w:val="004B3D0A"/>
    <w:rsid w:val="004B445D"/>
    <w:rsid w:val="004B561B"/>
    <w:rsid w:val="004B5688"/>
    <w:rsid w:val="004B5E46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870"/>
    <w:rsid w:val="004C55DB"/>
    <w:rsid w:val="004C63F2"/>
    <w:rsid w:val="004C6D07"/>
    <w:rsid w:val="004C6F2A"/>
    <w:rsid w:val="004C7031"/>
    <w:rsid w:val="004D08C8"/>
    <w:rsid w:val="004D0AB1"/>
    <w:rsid w:val="004D0D77"/>
    <w:rsid w:val="004D0D7F"/>
    <w:rsid w:val="004D21F3"/>
    <w:rsid w:val="004D2CBC"/>
    <w:rsid w:val="004D3C85"/>
    <w:rsid w:val="004D3ED1"/>
    <w:rsid w:val="004D531B"/>
    <w:rsid w:val="004D55B2"/>
    <w:rsid w:val="004D6233"/>
    <w:rsid w:val="004D6469"/>
    <w:rsid w:val="004D7E38"/>
    <w:rsid w:val="004D7F5D"/>
    <w:rsid w:val="004E0160"/>
    <w:rsid w:val="004E0F31"/>
    <w:rsid w:val="004E12C1"/>
    <w:rsid w:val="004E1623"/>
    <w:rsid w:val="004E1724"/>
    <w:rsid w:val="004E1BEB"/>
    <w:rsid w:val="004E2603"/>
    <w:rsid w:val="004E2A47"/>
    <w:rsid w:val="004E2E5F"/>
    <w:rsid w:val="004E3381"/>
    <w:rsid w:val="004E4BAE"/>
    <w:rsid w:val="004E5149"/>
    <w:rsid w:val="004E5D75"/>
    <w:rsid w:val="004E687D"/>
    <w:rsid w:val="004E6EE3"/>
    <w:rsid w:val="004F0587"/>
    <w:rsid w:val="004F0DE6"/>
    <w:rsid w:val="004F11DF"/>
    <w:rsid w:val="004F135E"/>
    <w:rsid w:val="004F19AA"/>
    <w:rsid w:val="004F1EDF"/>
    <w:rsid w:val="004F2E27"/>
    <w:rsid w:val="004F2EBE"/>
    <w:rsid w:val="004F434E"/>
    <w:rsid w:val="004F4A21"/>
    <w:rsid w:val="004F4C49"/>
    <w:rsid w:val="004F5422"/>
    <w:rsid w:val="004F5492"/>
    <w:rsid w:val="004F5517"/>
    <w:rsid w:val="004F59BE"/>
    <w:rsid w:val="004F6C0E"/>
    <w:rsid w:val="004F727B"/>
    <w:rsid w:val="004F7B05"/>
    <w:rsid w:val="004F7C02"/>
    <w:rsid w:val="005007C7"/>
    <w:rsid w:val="00501184"/>
    <w:rsid w:val="00501AE3"/>
    <w:rsid w:val="00502406"/>
    <w:rsid w:val="005024BE"/>
    <w:rsid w:val="00502553"/>
    <w:rsid w:val="005035C8"/>
    <w:rsid w:val="0050363B"/>
    <w:rsid w:val="00503BC8"/>
    <w:rsid w:val="00504114"/>
    <w:rsid w:val="00504581"/>
    <w:rsid w:val="00504C23"/>
    <w:rsid w:val="00505A6A"/>
    <w:rsid w:val="00506880"/>
    <w:rsid w:val="00506E27"/>
    <w:rsid w:val="00506E82"/>
    <w:rsid w:val="005074C5"/>
    <w:rsid w:val="005078FA"/>
    <w:rsid w:val="00507B04"/>
    <w:rsid w:val="00510DAC"/>
    <w:rsid w:val="00511628"/>
    <w:rsid w:val="00511782"/>
    <w:rsid w:val="00512894"/>
    <w:rsid w:val="00512AEB"/>
    <w:rsid w:val="00513DC5"/>
    <w:rsid w:val="00513F69"/>
    <w:rsid w:val="00515786"/>
    <w:rsid w:val="00515C40"/>
    <w:rsid w:val="00515F13"/>
    <w:rsid w:val="0051626F"/>
    <w:rsid w:val="00517048"/>
    <w:rsid w:val="00517800"/>
    <w:rsid w:val="005213E4"/>
    <w:rsid w:val="0052180A"/>
    <w:rsid w:val="0052208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E20"/>
    <w:rsid w:val="005303E8"/>
    <w:rsid w:val="0053048F"/>
    <w:rsid w:val="00530D42"/>
    <w:rsid w:val="00530DB2"/>
    <w:rsid w:val="00531503"/>
    <w:rsid w:val="00532488"/>
    <w:rsid w:val="00533350"/>
    <w:rsid w:val="00533E92"/>
    <w:rsid w:val="0053421E"/>
    <w:rsid w:val="0053565F"/>
    <w:rsid w:val="00535FED"/>
    <w:rsid w:val="00536B61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4D49"/>
    <w:rsid w:val="00545A6C"/>
    <w:rsid w:val="005462DC"/>
    <w:rsid w:val="005463C2"/>
    <w:rsid w:val="005463F3"/>
    <w:rsid w:val="005467B4"/>
    <w:rsid w:val="005469C5"/>
    <w:rsid w:val="00546B88"/>
    <w:rsid w:val="00547295"/>
    <w:rsid w:val="00550967"/>
    <w:rsid w:val="00550AB6"/>
    <w:rsid w:val="00550EAC"/>
    <w:rsid w:val="00552195"/>
    <w:rsid w:val="0055272E"/>
    <w:rsid w:val="0055355A"/>
    <w:rsid w:val="005538ED"/>
    <w:rsid w:val="00553A7C"/>
    <w:rsid w:val="005542EF"/>
    <w:rsid w:val="005546B8"/>
    <w:rsid w:val="005546D4"/>
    <w:rsid w:val="00555201"/>
    <w:rsid w:val="00555569"/>
    <w:rsid w:val="00556C70"/>
    <w:rsid w:val="00557415"/>
    <w:rsid w:val="00560412"/>
    <w:rsid w:val="00560516"/>
    <w:rsid w:val="00561112"/>
    <w:rsid w:val="00562969"/>
    <w:rsid w:val="00562F08"/>
    <w:rsid w:val="00563E6E"/>
    <w:rsid w:val="005659D7"/>
    <w:rsid w:val="00566344"/>
    <w:rsid w:val="005701C4"/>
    <w:rsid w:val="0057057B"/>
    <w:rsid w:val="0057094C"/>
    <w:rsid w:val="00570A77"/>
    <w:rsid w:val="00571C7C"/>
    <w:rsid w:val="00572485"/>
    <w:rsid w:val="00572A39"/>
    <w:rsid w:val="0057321D"/>
    <w:rsid w:val="005734CC"/>
    <w:rsid w:val="00573802"/>
    <w:rsid w:val="00573C7A"/>
    <w:rsid w:val="005760D4"/>
    <w:rsid w:val="00576DFD"/>
    <w:rsid w:val="00577C35"/>
    <w:rsid w:val="00581895"/>
    <w:rsid w:val="00581D32"/>
    <w:rsid w:val="00581EA7"/>
    <w:rsid w:val="00581F15"/>
    <w:rsid w:val="00583958"/>
    <w:rsid w:val="005846A9"/>
    <w:rsid w:val="00586805"/>
    <w:rsid w:val="00586E31"/>
    <w:rsid w:val="0058702C"/>
    <w:rsid w:val="005879C8"/>
    <w:rsid w:val="00587C11"/>
    <w:rsid w:val="00587F4E"/>
    <w:rsid w:val="00590D14"/>
    <w:rsid w:val="005910F5"/>
    <w:rsid w:val="00591171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9AD"/>
    <w:rsid w:val="0059731B"/>
    <w:rsid w:val="00597BCD"/>
    <w:rsid w:val="005A03B1"/>
    <w:rsid w:val="005A11D1"/>
    <w:rsid w:val="005A12BE"/>
    <w:rsid w:val="005A1995"/>
    <w:rsid w:val="005A1B5F"/>
    <w:rsid w:val="005A1D57"/>
    <w:rsid w:val="005A25B6"/>
    <w:rsid w:val="005A2B43"/>
    <w:rsid w:val="005A3A46"/>
    <w:rsid w:val="005A3EE9"/>
    <w:rsid w:val="005A3F0F"/>
    <w:rsid w:val="005A4459"/>
    <w:rsid w:val="005A45BF"/>
    <w:rsid w:val="005A5415"/>
    <w:rsid w:val="005A556A"/>
    <w:rsid w:val="005A56E4"/>
    <w:rsid w:val="005A5830"/>
    <w:rsid w:val="005A5CA7"/>
    <w:rsid w:val="005A697F"/>
    <w:rsid w:val="005A6A02"/>
    <w:rsid w:val="005A6C16"/>
    <w:rsid w:val="005B0504"/>
    <w:rsid w:val="005B0731"/>
    <w:rsid w:val="005B0CA8"/>
    <w:rsid w:val="005B1701"/>
    <w:rsid w:val="005B17CD"/>
    <w:rsid w:val="005B1FA2"/>
    <w:rsid w:val="005B2582"/>
    <w:rsid w:val="005B2C40"/>
    <w:rsid w:val="005B318A"/>
    <w:rsid w:val="005B3230"/>
    <w:rsid w:val="005B32E8"/>
    <w:rsid w:val="005B3BB6"/>
    <w:rsid w:val="005B4152"/>
    <w:rsid w:val="005B4B6B"/>
    <w:rsid w:val="005B4BD6"/>
    <w:rsid w:val="005B4C0E"/>
    <w:rsid w:val="005B5688"/>
    <w:rsid w:val="005B5A9A"/>
    <w:rsid w:val="005B63F0"/>
    <w:rsid w:val="005B7ECC"/>
    <w:rsid w:val="005C0300"/>
    <w:rsid w:val="005C05E7"/>
    <w:rsid w:val="005C1770"/>
    <w:rsid w:val="005C1E6B"/>
    <w:rsid w:val="005C1EC1"/>
    <w:rsid w:val="005C3217"/>
    <w:rsid w:val="005C417E"/>
    <w:rsid w:val="005C4779"/>
    <w:rsid w:val="005C488C"/>
    <w:rsid w:val="005C5865"/>
    <w:rsid w:val="005C5E45"/>
    <w:rsid w:val="005C6051"/>
    <w:rsid w:val="005C6347"/>
    <w:rsid w:val="005C6587"/>
    <w:rsid w:val="005C68D5"/>
    <w:rsid w:val="005C68DB"/>
    <w:rsid w:val="005C6C71"/>
    <w:rsid w:val="005C7070"/>
    <w:rsid w:val="005D04A1"/>
    <w:rsid w:val="005D0596"/>
    <w:rsid w:val="005D08FC"/>
    <w:rsid w:val="005D0CE7"/>
    <w:rsid w:val="005D0E39"/>
    <w:rsid w:val="005D12F9"/>
    <w:rsid w:val="005D13E0"/>
    <w:rsid w:val="005D141F"/>
    <w:rsid w:val="005D1AEC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159F"/>
    <w:rsid w:val="005E215B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944"/>
    <w:rsid w:val="005E7F9B"/>
    <w:rsid w:val="005F07C4"/>
    <w:rsid w:val="005F0AD5"/>
    <w:rsid w:val="005F0AE9"/>
    <w:rsid w:val="005F209C"/>
    <w:rsid w:val="005F29C1"/>
    <w:rsid w:val="005F2D6B"/>
    <w:rsid w:val="005F3C03"/>
    <w:rsid w:val="005F40D1"/>
    <w:rsid w:val="005F443D"/>
    <w:rsid w:val="005F4453"/>
    <w:rsid w:val="005F448E"/>
    <w:rsid w:val="005F5057"/>
    <w:rsid w:val="005F63FA"/>
    <w:rsid w:val="005F6C17"/>
    <w:rsid w:val="005F6C6E"/>
    <w:rsid w:val="005F6D2F"/>
    <w:rsid w:val="005F6DC9"/>
    <w:rsid w:val="005F7352"/>
    <w:rsid w:val="005F76FE"/>
    <w:rsid w:val="005F7A81"/>
    <w:rsid w:val="006026D7"/>
    <w:rsid w:val="006027A1"/>
    <w:rsid w:val="00602AA8"/>
    <w:rsid w:val="00603915"/>
    <w:rsid w:val="00604DBC"/>
    <w:rsid w:val="00605084"/>
    <w:rsid w:val="0060547F"/>
    <w:rsid w:val="00605A33"/>
    <w:rsid w:val="00605A44"/>
    <w:rsid w:val="00606E56"/>
    <w:rsid w:val="006079B5"/>
    <w:rsid w:val="006104C9"/>
    <w:rsid w:val="00610682"/>
    <w:rsid w:val="00611B96"/>
    <w:rsid w:val="00611F34"/>
    <w:rsid w:val="00613CAA"/>
    <w:rsid w:val="00613D58"/>
    <w:rsid w:val="0061509B"/>
    <w:rsid w:val="00615B42"/>
    <w:rsid w:val="00616FBD"/>
    <w:rsid w:val="006174FD"/>
    <w:rsid w:val="00620225"/>
    <w:rsid w:val="00620F00"/>
    <w:rsid w:val="00621637"/>
    <w:rsid w:val="00622061"/>
    <w:rsid w:val="00623CF0"/>
    <w:rsid w:val="006258D4"/>
    <w:rsid w:val="0062658A"/>
    <w:rsid w:val="00626858"/>
    <w:rsid w:val="00626E82"/>
    <w:rsid w:val="0062769D"/>
    <w:rsid w:val="00627DCF"/>
    <w:rsid w:val="00627F79"/>
    <w:rsid w:val="006300C9"/>
    <w:rsid w:val="006306B7"/>
    <w:rsid w:val="00630929"/>
    <w:rsid w:val="00631259"/>
    <w:rsid w:val="00631E78"/>
    <w:rsid w:val="0063321B"/>
    <w:rsid w:val="00633A8F"/>
    <w:rsid w:val="0063442E"/>
    <w:rsid w:val="0063443C"/>
    <w:rsid w:val="0063449C"/>
    <w:rsid w:val="00634D58"/>
    <w:rsid w:val="00635118"/>
    <w:rsid w:val="006366D0"/>
    <w:rsid w:val="00636778"/>
    <w:rsid w:val="00636950"/>
    <w:rsid w:val="00637BCB"/>
    <w:rsid w:val="00640123"/>
    <w:rsid w:val="00640294"/>
    <w:rsid w:val="00640F9D"/>
    <w:rsid w:val="00640FF0"/>
    <w:rsid w:val="0064242B"/>
    <w:rsid w:val="00642893"/>
    <w:rsid w:val="00642B53"/>
    <w:rsid w:val="006430A6"/>
    <w:rsid w:val="00643180"/>
    <w:rsid w:val="006440A2"/>
    <w:rsid w:val="00644C00"/>
    <w:rsid w:val="00644FDE"/>
    <w:rsid w:val="00645918"/>
    <w:rsid w:val="00645F81"/>
    <w:rsid w:val="00646250"/>
    <w:rsid w:val="00646C2C"/>
    <w:rsid w:val="00646E22"/>
    <w:rsid w:val="00647FEC"/>
    <w:rsid w:val="00650181"/>
    <w:rsid w:val="0065056C"/>
    <w:rsid w:val="00650A54"/>
    <w:rsid w:val="0065158F"/>
    <w:rsid w:val="006525A9"/>
    <w:rsid w:val="00652FC2"/>
    <w:rsid w:val="00653279"/>
    <w:rsid w:val="0065351D"/>
    <w:rsid w:val="00653E05"/>
    <w:rsid w:val="006542C8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1566"/>
    <w:rsid w:val="00661BC6"/>
    <w:rsid w:val="00661E36"/>
    <w:rsid w:val="00662F66"/>
    <w:rsid w:val="0066323A"/>
    <w:rsid w:val="00663713"/>
    <w:rsid w:val="00664AA9"/>
    <w:rsid w:val="00664F94"/>
    <w:rsid w:val="006653E0"/>
    <w:rsid w:val="00665680"/>
    <w:rsid w:val="00670134"/>
    <w:rsid w:val="00670610"/>
    <w:rsid w:val="00670B43"/>
    <w:rsid w:val="00670E4D"/>
    <w:rsid w:val="00670F95"/>
    <w:rsid w:val="00671793"/>
    <w:rsid w:val="00672CB0"/>
    <w:rsid w:val="00672DCA"/>
    <w:rsid w:val="00672FB6"/>
    <w:rsid w:val="00673A92"/>
    <w:rsid w:val="00673FAB"/>
    <w:rsid w:val="006744A7"/>
    <w:rsid w:val="006745FB"/>
    <w:rsid w:val="00674746"/>
    <w:rsid w:val="00675BA4"/>
    <w:rsid w:val="00675D59"/>
    <w:rsid w:val="006769A1"/>
    <w:rsid w:val="0067716A"/>
    <w:rsid w:val="00680397"/>
    <w:rsid w:val="00680554"/>
    <w:rsid w:val="00680BAA"/>
    <w:rsid w:val="00681059"/>
    <w:rsid w:val="00681104"/>
    <w:rsid w:val="0068114B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6B6A"/>
    <w:rsid w:val="00686D3A"/>
    <w:rsid w:val="00690325"/>
    <w:rsid w:val="00690441"/>
    <w:rsid w:val="0069045A"/>
    <w:rsid w:val="00690B86"/>
    <w:rsid w:val="00690D1A"/>
    <w:rsid w:val="00690DA4"/>
    <w:rsid w:val="00691857"/>
    <w:rsid w:val="00691B7C"/>
    <w:rsid w:val="00691BC6"/>
    <w:rsid w:val="00691C6C"/>
    <w:rsid w:val="00691DE1"/>
    <w:rsid w:val="00692460"/>
    <w:rsid w:val="0069378E"/>
    <w:rsid w:val="00693F11"/>
    <w:rsid w:val="006949AF"/>
    <w:rsid w:val="0069543E"/>
    <w:rsid w:val="00695845"/>
    <w:rsid w:val="00695866"/>
    <w:rsid w:val="00695C4E"/>
    <w:rsid w:val="00695E16"/>
    <w:rsid w:val="00696C2D"/>
    <w:rsid w:val="006971BC"/>
    <w:rsid w:val="00697CD1"/>
    <w:rsid w:val="006A0FAD"/>
    <w:rsid w:val="006A1786"/>
    <w:rsid w:val="006A1DCE"/>
    <w:rsid w:val="006A294C"/>
    <w:rsid w:val="006A2C1A"/>
    <w:rsid w:val="006A34C2"/>
    <w:rsid w:val="006A3CA9"/>
    <w:rsid w:val="006A4BB3"/>
    <w:rsid w:val="006A4DFA"/>
    <w:rsid w:val="006A5EA0"/>
    <w:rsid w:val="006A5FBC"/>
    <w:rsid w:val="006A6130"/>
    <w:rsid w:val="006A61A3"/>
    <w:rsid w:val="006A62A3"/>
    <w:rsid w:val="006A6E54"/>
    <w:rsid w:val="006A71B0"/>
    <w:rsid w:val="006A726B"/>
    <w:rsid w:val="006A76C3"/>
    <w:rsid w:val="006B02DB"/>
    <w:rsid w:val="006B0809"/>
    <w:rsid w:val="006B08D4"/>
    <w:rsid w:val="006B0EAA"/>
    <w:rsid w:val="006B1298"/>
    <w:rsid w:val="006B16E2"/>
    <w:rsid w:val="006B1F7D"/>
    <w:rsid w:val="006B23F0"/>
    <w:rsid w:val="006B2AB7"/>
    <w:rsid w:val="006B2C7E"/>
    <w:rsid w:val="006B2D48"/>
    <w:rsid w:val="006B3EA2"/>
    <w:rsid w:val="006B423A"/>
    <w:rsid w:val="006B4742"/>
    <w:rsid w:val="006B47CD"/>
    <w:rsid w:val="006B4C72"/>
    <w:rsid w:val="006B4EAE"/>
    <w:rsid w:val="006B54F2"/>
    <w:rsid w:val="006B5EF6"/>
    <w:rsid w:val="006B76CE"/>
    <w:rsid w:val="006B7E87"/>
    <w:rsid w:val="006C0161"/>
    <w:rsid w:val="006C08D4"/>
    <w:rsid w:val="006C0F7C"/>
    <w:rsid w:val="006C13DE"/>
    <w:rsid w:val="006C148A"/>
    <w:rsid w:val="006C1F12"/>
    <w:rsid w:val="006C1F73"/>
    <w:rsid w:val="006C20B8"/>
    <w:rsid w:val="006C2F72"/>
    <w:rsid w:val="006C4009"/>
    <w:rsid w:val="006C404B"/>
    <w:rsid w:val="006C5099"/>
    <w:rsid w:val="006C5EF1"/>
    <w:rsid w:val="006C6CE8"/>
    <w:rsid w:val="006C6F35"/>
    <w:rsid w:val="006C73D8"/>
    <w:rsid w:val="006C764F"/>
    <w:rsid w:val="006C7D0F"/>
    <w:rsid w:val="006D0C73"/>
    <w:rsid w:val="006D178B"/>
    <w:rsid w:val="006D1E69"/>
    <w:rsid w:val="006D28CC"/>
    <w:rsid w:val="006D33C3"/>
    <w:rsid w:val="006D4203"/>
    <w:rsid w:val="006D42DD"/>
    <w:rsid w:val="006D51A4"/>
    <w:rsid w:val="006D62D8"/>
    <w:rsid w:val="006D6350"/>
    <w:rsid w:val="006D67F6"/>
    <w:rsid w:val="006D6B4E"/>
    <w:rsid w:val="006D6D7B"/>
    <w:rsid w:val="006E0AB1"/>
    <w:rsid w:val="006E0E3D"/>
    <w:rsid w:val="006E1694"/>
    <w:rsid w:val="006E1FC7"/>
    <w:rsid w:val="006E2D47"/>
    <w:rsid w:val="006E300E"/>
    <w:rsid w:val="006E314D"/>
    <w:rsid w:val="006E3DD8"/>
    <w:rsid w:val="006E6BD4"/>
    <w:rsid w:val="006E6E4A"/>
    <w:rsid w:val="006E716A"/>
    <w:rsid w:val="006E7739"/>
    <w:rsid w:val="006E7EC3"/>
    <w:rsid w:val="006F090D"/>
    <w:rsid w:val="006F1AA7"/>
    <w:rsid w:val="006F2CC0"/>
    <w:rsid w:val="006F2D3D"/>
    <w:rsid w:val="006F39AC"/>
    <w:rsid w:val="006F3A04"/>
    <w:rsid w:val="006F3B0B"/>
    <w:rsid w:val="006F3BDF"/>
    <w:rsid w:val="006F3D53"/>
    <w:rsid w:val="006F4363"/>
    <w:rsid w:val="006F4CE5"/>
    <w:rsid w:val="006F4E34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5C5"/>
    <w:rsid w:val="00702608"/>
    <w:rsid w:val="007027F7"/>
    <w:rsid w:val="00703499"/>
    <w:rsid w:val="007039AF"/>
    <w:rsid w:val="0070446D"/>
    <w:rsid w:val="00704EBE"/>
    <w:rsid w:val="0070586F"/>
    <w:rsid w:val="007058C4"/>
    <w:rsid w:val="007064EF"/>
    <w:rsid w:val="00706545"/>
    <w:rsid w:val="00706566"/>
    <w:rsid w:val="00707908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401"/>
    <w:rsid w:val="00713C05"/>
    <w:rsid w:val="0071423B"/>
    <w:rsid w:val="0071423D"/>
    <w:rsid w:val="0071494F"/>
    <w:rsid w:val="00714F16"/>
    <w:rsid w:val="00715648"/>
    <w:rsid w:val="00715C9B"/>
    <w:rsid w:val="00715F40"/>
    <w:rsid w:val="00717825"/>
    <w:rsid w:val="0072037A"/>
    <w:rsid w:val="00720898"/>
    <w:rsid w:val="00720FCA"/>
    <w:rsid w:val="007212EA"/>
    <w:rsid w:val="00722B52"/>
    <w:rsid w:val="00723F38"/>
    <w:rsid w:val="0072559E"/>
    <w:rsid w:val="007255E6"/>
    <w:rsid w:val="00725B29"/>
    <w:rsid w:val="00725CB9"/>
    <w:rsid w:val="00725D8C"/>
    <w:rsid w:val="007263EC"/>
    <w:rsid w:val="00730A57"/>
    <w:rsid w:val="00731AC4"/>
    <w:rsid w:val="00731C5A"/>
    <w:rsid w:val="00731CB4"/>
    <w:rsid w:val="00731EF0"/>
    <w:rsid w:val="0073247F"/>
    <w:rsid w:val="00732841"/>
    <w:rsid w:val="00734410"/>
    <w:rsid w:val="00734AD6"/>
    <w:rsid w:val="00735422"/>
    <w:rsid w:val="00735A22"/>
    <w:rsid w:val="00735EEC"/>
    <w:rsid w:val="00736A82"/>
    <w:rsid w:val="00740771"/>
    <w:rsid w:val="00740CFD"/>
    <w:rsid w:val="00740E8B"/>
    <w:rsid w:val="00741798"/>
    <w:rsid w:val="00741BFC"/>
    <w:rsid w:val="007423B1"/>
    <w:rsid w:val="007426D9"/>
    <w:rsid w:val="0074283E"/>
    <w:rsid w:val="007440C7"/>
    <w:rsid w:val="007447E0"/>
    <w:rsid w:val="00744B16"/>
    <w:rsid w:val="00745336"/>
    <w:rsid w:val="0074549F"/>
    <w:rsid w:val="00745703"/>
    <w:rsid w:val="00745CBE"/>
    <w:rsid w:val="00746EA5"/>
    <w:rsid w:val="007477B2"/>
    <w:rsid w:val="007506C1"/>
    <w:rsid w:val="00752579"/>
    <w:rsid w:val="00752B24"/>
    <w:rsid w:val="007530EA"/>
    <w:rsid w:val="007537B2"/>
    <w:rsid w:val="00754D74"/>
    <w:rsid w:val="007559EE"/>
    <w:rsid w:val="00755F1A"/>
    <w:rsid w:val="007568DC"/>
    <w:rsid w:val="0075767D"/>
    <w:rsid w:val="007577C1"/>
    <w:rsid w:val="00760133"/>
    <w:rsid w:val="007603F8"/>
    <w:rsid w:val="0076041A"/>
    <w:rsid w:val="00760A39"/>
    <w:rsid w:val="00760B09"/>
    <w:rsid w:val="00761DF6"/>
    <w:rsid w:val="00762479"/>
    <w:rsid w:val="00763918"/>
    <w:rsid w:val="00763E6B"/>
    <w:rsid w:val="00763EF5"/>
    <w:rsid w:val="00764547"/>
    <w:rsid w:val="0076454B"/>
    <w:rsid w:val="007649D0"/>
    <w:rsid w:val="00764DEA"/>
    <w:rsid w:val="00765AB5"/>
    <w:rsid w:val="00765FB3"/>
    <w:rsid w:val="00766275"/>
    <w:rsid w:val="00766347"/>
    <w:rsid w:val="0076751C"/>
    <w:rsid w:val="00767C6C"/>
    <w:rsid w:val="00767EDB"/>
    <w:rsid w:val="00767FEC"/>
    <w:rsid w:val="00770344"/>
    <w:rsid w:val="007704BC"/>
    <w:rsid w:val="007709A2"/>
    <w:rsid w:val="00770B08"/>
    <w:rsid w:val="00771CC1"/>
    <w:rsid w:val="00772134"/>
    <w:rsid w:val="0077226F"/>
    <w:rsid w:val="0077367E"/>
    <w:rsid w:val="00773DD3"/>
    <w:rsid w:val="007748E1"/>
    <w:rsid w:val="0077576D"/>
    <w:rsid w:val="00776B00"/>
    <w:rsid w:val="00776C72"/>
    <w:rsid w:val="00776EC2"/>
    <w:rsid w:val="007770BB"/>
    <w:rsid w:val="00777168"/>
    <w:rsid w:val="00777F8A"/>
    <w:rsid w:val="00780597"/>
    <w:rsid w:val="007806C6"/>
    <w:rsid w:val="0078072D"/>
    <w:rsid w:val="007808F7"/>
    <w:rsid w:val="00781703"/>
    <w:rsid w:val="00782B45"/>
    <w:rsid w:val="00782DBC"/>
    <w:rsid w:val="007832A5"/>
    <w:rsid w:val="007836B9"/>
    <w:rsid w:val="00783DD1"/>
    <w:rsid w:val="00783FC3"/>
    <w:rsid w:val="0078424B"/>
    <w:rsid w:val="0078536D"/>
    <w:rsid w:val="00785620"/>
    <w:rsid w:val="007857AC"/>
    <w:rsid w:val="007858D5"/>
    <w:rsid w:val="00785A9F"/>
    <w:rsid w:val="00785D09"/>
    <w:rsid w:val="0079034A"/>
    <w:rsid w:val="00790459"/>
    <w:rsid w:val="00790935"/>
    <w:rsid w:val="0079139A"/>
    <w:rsid w:val="00791962"/>
    <w:rsid w:val="007919FD"/>
    <w:rsid w:val="00791FED"/>
    <w:rsid w:val="007931C0"/>
    <w:rsid w:val="00793597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210C"/>
    <w:rsid w:val="007A22F4"/>
    <w:rsid w:val="007A2696"/>
    <w:rsid w:val="007A3963"/>
    <w:rsid w:val="007A3A28"/>
    <w:rsid w:val="007A3CD9"/>
    <w:rsid w:val="007A3F3E"/>
    <w:rsid w:val="007A4321"/>
    <w:rsid w:val="007A47B0"/>
    <w:rsid w:val="007A47B5"/>
    <w:rsid w:val="007A4824"/>
    <w:rsid w:val="007A5E48"/>
    <w:rsid w:val="007A6A6B"/>
    <w:rsid w:val="007A72A1"/>
    <w:rsid w:val="007A77F8"/>
    <w:rsid w:val="007A7AC0"/>
    <w:rsid w:val="007A7AE8"/>
    <w:rsid w:val="007B016A"/>
    <w:rsid w:val="007B092E"/>
    <w:rsid w:val="007B143F"/>
    <w:rsid w:val="007B1F38"/>
    <w:rsid w:val="007B2A1C"/>
    <w:rsid w:val="007B2F63"/>
    <w:rsid w:val="007B32D6"/>
    <w:rsid w:val="007B3CFC"/>
    <w:rsid w:val="007B4B25"/>
    <w:rsid w:val="007B4D94"/>
    <w:rsid w:val="007B528F"/>
    <w:rsid w:val="007B61C5"/>
    <w:rsid w:val="007B659E"/>
    <w:rsid w:val="007B71C8"/>
    <w:rsid w:val="007B744B"/>
    <w:rsid w:val="007B77C2"/>
    <w:rsid w:val="007C056F"/>
    <w:rsid w:val="007C10FC"/>
    <w:rsid w:val="007C25F8"/>
    <w:rsid w:val="007C42E6"/>
    <w:rsid w:val="007C4970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6C8"/>
    <w:rsid w:val="007D4E96"/>
    <w:rsid w:val="007D63D5"/>
    <w:rsid w:val="007D662F"/>
    <w:rsid w:val="007D6D8B"/>
    <w:rsid w:val="007E199F"/>
    <w:rsid w:val="007E20D1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E7909"/>
    <w:rsid w:val="007F0701"/>
    <w:rsid w:val="007F0DD3"/>
    <w:rsid w:val="007F0E19"/>
    <w:rsid w:val="007F0F25"/>
    <w:rsid w:val="007F1569"/>
    <w:rsid w:val="007F18C7"/>
    <w:rsid w:val="007F20E2"/>
    <w:rsid w:val="007F2E49"/>
    <w:rsid w:val="007F3857"/>
    <w:rsid w:val="007F3CF5"/>
    <w:rsid w:val="007F4058"/>
    <w:rsid w:val="007F4121"/>
    <w:rsid w:val="007F4A1C"/>
    <w:rsid w:val="007F50AD"/>
    <w:rsid w:val="007F52A6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20BF"/>
    <w:rsid w:val="00802F28"/>
    <w:rsid w:val="008032EE"/>
    <w:rsid w:val="008037EB"/>
    <w:rsid w:val="008041E9"/>
    <w:rsid w:val="00804542"/>
    <w:rsid w:val="008046A3"/>
    <w:rsid w:val="00804DF0"/>
    <w:rsid w:val="00805649"/>
    <w:rsid w:val="008058C8"/>
    <w:rsid w:val="00805F8A"/>
    <w:rsid w:val="008068BD"/>
    <w:rsid w:val="008069BF"/>
    <w:rsid w:val="00806DAC"/>
    <w:rsid w:val="00807A27"/>
    <w:rsid w:val="00807BBF"/>
    <w:rsid w:val="00810EB0"/>
    <w:rsid w:val="00811579"/>
    <w:rsid w:val="00811746"/>
    <w:rsid w:val="00813BD2"/>
    <w:rsid w:val="008141C1"/>
    <w:rsid w:val="008144B2"/>
    <w:rsid w:val="00814D27"/>
    <w:rsid w:val="00815C5A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32BCF"/>
    <w:rsid w:val="008332B7"/>
    <w:rsid w:val="008338C3"/>
    <w:rsid w:val="008340A5"/>
    <w:rsid w:val="0083511D"/>
    <w:rsid w:val="00835712"/>
    <w:rsid w:val="00835BAC"/>
    <w:rsid w:val="00836301"/>
    <w:rsid w:val="00836BF3"/>
    <w:rsid w:val="008373AA"/>
    <w:rsid w:val="00840143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70A5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E33"/>
    <w:rsid w:val="00854CD1"/>
    <w:rsid w:val="0085594F"/>
    <w:rsid w:val="00856DE7"/>
    <w:rsid w:val="00856E7D"/>
    <w:rsid w:val="0085702B"/>
    <w:rsid w:val="008575C6"/>
    <w:rsid w:val="00857911"/>
    <w:rsid w:val="008608F0"/>
    <w:rsid w:val="00860AE7"/>
    <w:rsid w:val="00860D64"/>
    <w:rsid w:val="00861446"/>
    <w:rsid w:val="00861818"/>
    <w:rsid w:val="008619AC"/>
    <w:rsid w:val="008625B1"/>
    <w:rsid w:val="008635AB"/>
    <w:rsid w:val="008648CB"/>
    <w:rsid w:val="00864D96"/>
    <w:rsid w:val="00865D4F"/>
    <w:rsid w:val="00865E90"/>
    <w:rsid w:val="008661B3"/>
    <w:rsid w:val="00866481"/>
    <w:rsid w:val="00870017"/>
    <w:rsid w:val="00870AB7"/>
    <w:rsid w:val="0087123C"/>
    <w:rsid w:val="00872015"/>
    <w:rsid w:val="0087248C"/>
    <w:rsid w:val="0087251B"/>
    <w:rsid w:val="008727ED"/>
    <w:rsid w:val="00872B86"/>
    <w:rsid w:val="00872F95"/>
    <w:rsid w:val="00873796"/>
    <w:rsid w:val="00873DED"/>
    <w:rsid w:val="00874237"/>
    <w:rsid w:val="0087505E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68D"/>
    <w:rsid w:val="00881A3B"/>
    <w:rsid w:val="00881BED"/>
    <w:rsid w:val="00882041"/>
    <w:rsid w:val="008852FC"/>
    <w:rsid w:val="00885883"/>
    <w:rsid w:val="00885F8D"/>
    <w:rsid w:val="00886376"/>
    <w:rsid w:val="00887030"/>
    <w:rsid w:val="00887260"/>
    <w:rsid w:val="008878A0"/>
    <w:rsid w:val="008879D6"/>
    <w:rsid w:val="00890F49"/>
    <w:rsid w:val="00890FDC"/>
    <w:rsid w:val="008913F5"/>
    <w:rsid w:val="0089172F"/>
    <w:rsid w:val="00891FF0"/>
    <w:rsid w:val="008920E3"/>
    <w:rsid w:val="00892B20"/>
    <w:rsid w:val="00893573"/>
    <w:rsid w:val="00894127"/>
    <w:rsid w:val="00894AC9"/>
    <w:rsid w:val="0089502F"/>
    <w:rsid w:val="008956F5"/>
    <w:rsid w:val="00895B38"/>
    <w:rsid w:val="00896DF1"/>
    <w:rsid w:val="00896E47"/>
    <w:rsid w:val="008979CF"/>
    <w:rsid w:val="008A0890"/>
    <w:rsid w:val="008A1857"/>
    <w:rsid w:val="008A1993"/>
    <w:rsid w:val="008A1C04"/>
    <w:rsid w:val="008A3436"/>
    <w:rsid w:val="008A5203"/>
    <w:rsid w:val="008A5AEE"/>
    <w:rsid w:val="008A5CCF"/>
    <w:rsid w:val="008A60E0"/>
    <w:rsid w:val="008A6406"/>
    <w:rsid w:val="008A68E2"/>
    <w:rsid w:val="008A7876"/>
    <w:rsid w:val="008A7CFB"/>
    <w:rsid w:val="008A7E47"/>
    <w:rsid w:val="008A7FA1"/>
    <w:rsid w:val="008B035B"/>
    <w:rsid w:val="008B11F0"/>
    <w:rsid w:val="008B15D7"/>
    <w:rsid w:val="008B1735"/>
    <w:rsid w:val="008B2180"/>
    <w:rsid w:val="008B299E"/>
    <w:rsid w:val="008B2C71"/>
    <w:rsid w:val="008B4215"/>
    <w:rsid w:val="008B55A5"/>
    <w:rsid w:val="008B62D0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D72"/>
    <w:rsid w:val="008C4851"/>
    <w:rsid w:val="008C4983"/>
    <w:rsid w:val="008C59E8"/>
    <w:rsid w:val="008C5DED"/>
    <w:rsid w:val="008C68DE"/>
    <w:rsid w:val="008C6929"/>
    <w:rsid w:val="008C6E45"/>
    <w:rsid w:val="008C7532"/>
    <w:rsid w:val="008D05F9"/>
    <w:rsid w:val="008D0691"/>
    <w:rsid w:val="008D0800"/>
    <w:rsid w:val="008D08F6"/>
    <w:rsid w:val="008D0A43"/>
    <w:rsid w:val="008D1201"/>
    <w:rsid w:val="008D12D0"/>
    <w:rsid w:val="008D1FAA"/>
    <w:rsid w:val="008D20DC"/>
    <w:rsid w:val="008D223A"/>
    <w:rsid w:val="008D22F0"/>
    <w:rsid w:val="008D367D"/>
    <w:rsid w:val="008D51F3"/>
    <w:rsid w:val="008D581C"/>
    <w:rsid w:val="008D64EA"/>
    <w:rsid w:val="008D6B5F"/>
    <w:rsid w:val="008E02C5"/>
    <w:rsid w:val="008E056E"/>
    <w:rsid w:val="008E1637"/>
    <w:rsid w:val="008E1BD6"/>
    <w:rsid w:val="008E212A"/>
    <w:rsid w:val="008E21EF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270"/>
    <w:rsid w:val="008E5ADE"/>
    <w:rsid w:val="008E5E8E"/>
    <w:rsid w:val="008E6369"/>
    <w:rsid w:val="008E6890"/>
    <w:rsid w:val="008E691D"/>
    <w:rsid w:val="008E74E9"/>
    <w:rsid w:val="008E7BCB"/>
    <w:rsid w:val="008F0105"/>
    <w:rsid w:val="008F068B"/>
    <w:rsid w:val="008F0A45"/>
    <w:rsid w:val="008F0A72"/>
    <w:rsid w:val="008F13B3"/>
    <w:rsid w:val="008F13B5"/>
    <w:rsid w:val="008F1B3F"/>
    <w:rsid w:val="008F1C74"/>
    <w:rsid w:val="008F2041"/>
    <w:rsid w:val="008F2AC5"/>
    <w:rsid w:val="008F2F3D"/>
    <w:rsid w:val="008F2F55"/>
    <w:rsid w:val="008F32C1"/>
    <w:rsid w:val="008F39A3"/>
    <w:rsid w:val="008F421D"/>
    <w:rsid w:val="008F4A81"/>
    <w:rsid w:val="008F4FAC"/>
    <w:rsid w:val="008F6702"/>
    <w:rsid w:val="00901326"/>
    <w:rsid w:val="00901376"/>
    <w:rsid w:val="00901E86"/>
    <w:rsid w:val="009021DD"/>
    <w:rsid w:val="0090278C"/>
    <w:rsid w:val="00903D18"/>
    <w:rsid w:val="00904E56"/>
    <w:rsid w:val="00905576"/>
    <w:rsid w:val="00905C39"/>
    <w:rsid w:val="0090643F"/>
    <w:rsid w:val="00906B4E"/>
    <w:rsid w:val="009075CB"/>
    <w:rsid w:val="00907C04"/>
    <w:rsid w:val="0091008C"/>
    <w:rsid w:val="0091018C"/>
    <w:rsid w:val="009107F2"/>
    <w:rsid w:val="009110AE"/>
    <w:rsid w:val="009121AD"/>
    <w:rsid w:val="00912A4F"/>
    <w:rsid w:val="00912FD6"/>
    <w:rsid w:val="00913686"/>
    <w:rsid w:val="00913956"/>
    <w:rsid w:val="00913CE9"/>
    <w:rsid w:val="0091424C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97"/>
    <w:rsid w:val="00921CF6"/>
    <w:rsid w:val="009223C1"/>
    <w:rsid w:val="009224DC"/>
    <w:rsid w:val="00923397"/>
    <w:rsid w:val="00923934"/>
    <w:rsid w:val="0092423C"/>
    <w:rsid w:val="009253D5"/>
    <w:rsid w:val="0092556B"/>
    <w:rsid w:val="00925D10"/>
    <w:rsid w:val="0092619A"/>
    <w:rsid w:val="00926377"/>
    <w:rsid w:val="009271BA"/>
    <w:rsid w:val="00927F79"/>
    <w:rsid w:val="00930680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32B"/>
    <w:rsid w:val="00934FE2"/>
    <w:rsid w:val="00935CB2"/>
    <w:rsid w:val="009366BE"/>
    <w:rsid w:val="009368F1"/>
    <w:rsid w:val="00937BE7"/>
    <w:rsid w:val="0094046A"/>
    <w:rsid w:val="00940803"/>
    <w:rsid w:val="00941631"/>
    <w:rsid w:val="00941834"/>
    <w:rsid w:val="00941F41"/>
    <w:rsid w:val="00942228"/>
    <w:rsid w:val="009422E3"/>
    <w:rsid w:val="00943272"/>
    <w:rsid w:val="0094337F"/>
    <w:rsid w:val="00943669"/>
    <w:rsid w:val="00943C29"/>
    <w:rsid w:val="00943DC3"/>
    <w:rsid w:val="00944A6B"/>
    <w:rsid w:val="00945512"/>
    <w:rsid w:val="009458D6"/>
    <w:rsid w:val="00946487"/>
    <w:rsid w:val="00946591"/>
    <w:rsid w:val="009471FD"/>
    <w:rsid w:val="00947521"/>
    <w:rsid w:val="0094778A"/>
    <w:rsid w:val="0094783E"/>
    <w:rsid w:val="00950464"/>
    <w:rsid w:val="009505F6"/>
    <w:rsid w:val="009507F5"/>
    <w:rsid w:val="009515FA"/>
    <w:rsid w:val="009518A4"/>
    <w:rsid w:val="00953054"/>
    <w:rsid w:val="009532AC"/>
    <w:rsid w:val="00953372"/>
    <w:rsid w:val="009556CF"/>
    <w:rsid w:val="009568CB"/>
    <w:rsid w:val="00956AB7"/>
    <w:rsid w:val="00956E23"/>
    <w:rsid w:val="0095710C"/>
    <w:rsid w:val="00957DB1"/>
    <w:rsid w:val="00957EC4"/>
    <w:rsid w:val="00957F58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DA4"/>
    <w:rsid w:val="00967F10"/>
    <w:rsid w:val="00970183"/>
    <w:rsid w:val="00970724"/>
    <w:rsid w:val="00970919"/>
    <w:rsid w:val="00970B03"/>
    <w:rsid w:val="00971076"/>
    <w:rsid w:val="009718DB"/>
    <w:rsid w:val="009719BB"/>
    <w:rsid w:val="009723BC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EA7"/>
    <w:rsid w:val="0097675C"/>
    <w:rsid w:val="00976A5D"/>
    <w:rsid w:val="00976D96"/>
    <w:rsid w:val="00977764"/>
    <w:rsid w:val="00977D33"/>
    <w:rsid w:val="0098061E"/>
    <w:rsid w:val="00980621"/>
    <w:rsid w:val="00981632"/>
    <w:rsid w:val="00981778"/>
    <w:rsid w:val="009824ED"/>
    <w:rsid w:val="009828A9"/>
    <w:rsid w:val="00982B07"/>
    <w:rsid w:val="00982E52"/>
    <w:rsid w:val="0098394F"/>
    <w:rsid w:val="00984537"/>
    <w:rsid w:val="009848F6"/>
    <w:rsid w:val="00984966"/>
    <w:rsid w:val="00984EF4"/>
    <w:rsid w:val="00985125"/>
    <w:rsid w:val="009853A0"/>
    <w:rsid w:val="00985857"/>
    <w:rsid w:val="00985B5A"/>
    <w:rsid w:val="00986A0A"/>
    <w:rsid w:val="00986B7F"/>
    <w:rsid w:val="009872E8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2890"/>
    <w:rsid w:val="0099342C"/>
    <w:rsid w:val="00993582"/>
    <w:rsid w:val="00994FFD"/>
    <w:rsid w:val="00995872"/>
    <w:rsid w:val="00996596"/>
    <w:rsid w:val="0099668C"/>
    <w:rsid w:val="00997030"/>
    <w:rsid w:val="00997370"/>
    <w:rsid w:val="00997830"/>
    <w:rsid w:val="009978E1"/>
    <w:rsid w:val="009A08E7"/>
    <w:rsid w:val="009A1086"/>
    <w:rsid w:val="009A12DC"/>
    <w:rsid w:val="009A17EB"/>
    <w:rsid w:val="009A18B6"/>
    <w:rsid w:val="009A1A46"/>
    <w:rsid w:val="009A29D0"/>
    <w:rsid w:val="009A3376"/>
    <w:rsid w:val="009A33A5"/>
    <w:rsid w:val="009A3565"/>
    <w:rsid w:val="009A3AB3"/>
    <w:rsid w:val="009A3F3B"/>
    <w:rsid w:val="009A4301"/>
    <w:rsid w:val="009A44C6"/>
    <w:rsid w:val="009A4554"/>
    <w:rsid w:val="009A4622"/>
    <w:rsid w:val="009A5D3A"/>
    <w:rsid w:val="009A72A5"/>
    <w:rsid w:val="009A79D1"/>
    <w:rsid w:val="009B00D1"/>
    <w:rsid w:val="009B0795"/>
    <w:rsid w:val="009B0F32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A"/>
    <w:rsid w:val="009B62CE"/>
    <w:rsid w:val="009B6640"/>
    <w:rsid w:val="009B6CE5"/>
    <w:rsid w:val="009B7328"/>
    <w:rsid w:val="009B7718"/>
    <w:rsid w:val="009B7A34"/>
    <w:rsid w:val="009B7B8B"/>
    <w:rsid w:val="009C024A"/>
    <w:rsid w:val="009C05C8"/>
    <w:rsid w:val="009C095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C7C81"/>
    <w:rsid w:val="009D00C5"/>
    <w:rsid w:val="009D1F70"/>
    <w:rsid w:val="009D24E5"/>
    <w:rsid w:val="009D2B73"/>
    <w:rsid w:val="009D2DC6"/>
    <w:rsid w:val="009D33BC"/>
    <w:rsid w:val="009D3A2F"/>
    <w:rsid w:val="009D3E74"/>
    <w:rsid w:val="009D4008"/>
    <w:rsid w:val="009D4E51"/>
    <w:rsid w:val="009D5C60"/>
    <w:rsid w:val="009D5FFE"/>
    <w:rsid w:val="009D6559"/>
    <w:rsid w:val="009D6740"/>
    <w:rsid w:val="009D707B"/>
    <w:rsid w:val="009D735D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F90"/>
    <w:rsid w:val="009E49E2"/>
    <w:rsid w:val="009E4CF6"/>
    <w:rsid w:val="009E4E6B"/>
    <w:rsid w:val="009E5ACF"/>
    <w:rsid w:val="009E5E6D"/>
    <w:rsid w:val="009E6023"/>
    <w:rsid w:val="009E60F5"/>
    <w:rsid w:val="009E61AE"/>
    <w:rsid w:val="009E6200"/>
    <w:rsid w:val="009E642B"/>
    <w:rsid w:val="009E6E08"/>
    <w:rsid w:val="009E78C2"/>
    <w:rsid w:val="009E7C01"/>
    <w:rsid w:val="009F0B09"/>
    <w:rsid w:val="009F2057"/>
    <w:rsid w:val="009F336D"/>
    <w:rsid w:val="009F3B4C"/>
    <w:rsid w:val="009F3EA0"/>
    <w:rsid w:val="009F4313"/>
    <w:rsid w:val="009F4535"/>
    <w:rsid w:val="009F4B9A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BA8"/>
    <w:rsid w:val="00A05CC5"/>
    <w:rsid w:val="00A05CF6"/>
    <w:rsid w:val="00A06145"/>
    <w:rsid w:val="00A0746E"/>
    <w:rsid w:val="00A07AB6"/>
    <w:rsid w:val="00A07EB5"/>
    <w:rsid w:val="00A10137"/>
    <w:rsid w:val="00A102FE"/>
    <w:rsid w:val="00A10E4B"/>
    <w:rsid w:val="00A10ED0"/>
    <w:rsid w:val="00A117DA"/>
    <w:rsid w:val="00A1186A"/>
    <w:rsid w:val="00A12145"/>
    <w:rsid w:val="00A12E82"/>
    <w:rsid w:val="00A135AA"/>
    <w:rsid w:val="00A13A2D"/>
    <w:rsid w:val="00A13A7E"/>
    <w:rsid w:val="00A144C4"/>
    <w:rsid w:val="00A1457B"/>
    <w:rsid w:val="00A15071"/>
    <w:rsid w:val="00A15DE4"/>
    <w:rsid w:val="00A17BF8"/>
    <w:rsid w:val="00A20CEA"/>
    <w:rsid w:val="00A21636"/>
    <w:rsid w:val="00A22573"/>
    <w:rsid w:val="00A22B89"/>
    <w:rsid w:val="00A230B8"/>
    <w:rsid w:val="00A233D4"/>
    <w:rsid w:val="00A235A2"/>
    <w:rsid w:val="00A23B54"/>
    <w:rsid w:val="00A2434C"/>
    <w:rsid w:val="00A244BF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274A"/>
    <w:rsid w:val="00A332B8"/>
    <w:rsid w:val="00A3401F"/>
    <w:rsid w:val="00A34E3D"/>
    <w:rsid w:val="00A34E85"/>
    <w:rsid w:val="00A35AC6"/>
    <w:rsid w:val="00A35FCA"/>
    <w:rsid w:val="00A369E7"/>
    <w:rsid w:val="00A376E6"/>
    <w:rsid w:val="00A37BDC"/>
    <w:rsid w:val="00A403B3"/>
    <w:rsid w:val="00A41700"/>
    <w:rsid w:val="00A426CC"/>
    <w:rsid w:val="00A42915"/>
    <w:rsid w:val="00A42B0B"/>
    <w:rsid w:val="00A43599"/>
    <w:rsid w:val="00A441EC"/>
    <w:rsid w:val="00A44B53"/>
    <w:rsid w:val="00A456CF"/>
    <w:rsid w:val="00A45A55"/>
    <w:rsid w:val="00A46BC5"/>
    <w:rsid w:val="00A47155"/>
    <w:rsid w:val="00A477B6"/>
    <w:rsid w:val="00A47C44"/>
    <w:rsid w:val="00A5011F"/>
    <w:rsid w:val="00A501AA"/>
    <w:rsid w:val="00A50A6B"/>
    <w:rsid w:val="00A50B2F"/>
    <w:rsid w:val="00A51D27"/>
    <w:rsid w:val="00A53944"/>
    <w:rsid w:val="00A53F35"/>
    <w:rsid w:val="00A541E1"/>
    <w:rsid w:val="00A5460D"/>
    <w:rsid w:val="00A54B0B"/>
    <w:rsid w:val="00A55779"/>
    <w:rsid w:val="00A5681E"/>
    <w:rsid w:val="00A56BDA"/>
    <w:rsid w:val="00A570FB"/>
    <w:rsid w:val="00A57BE8"/>
    <w:rsid w:val="00A60B33"/>
    <w:rsid w:val="00A60EFB"/>
    <w:rsid w:val="00A6290A"/>
    <w:rsid w:val="00A62CCE"/>
    <w:rsid w:val="00A62F5D"/>
    <w:rsid w:val="00A62FBC"/>
    <w:rsid w:val="00A637BD"/>
    <w:rsid w:val="00A63ECF"/>
    <w:rsid w:val="00A657E4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3015"/>
    <w:rsid w:val="00A73219"/>
    <w:rsid w:val="00A732E5"/>
    <w:rsid w:val="00A73E88"/>
    <w:rsid w:val="00A759C1"/>
    <w:rsid w:val="00A75C8D"/>
    <w:rsid w:val="00A75DE0"/>
    <w:rsid w:val="00A7731D"/>
    <w:rsid w:val="00A77378"/>
    <w:rsid w:val="00A77F5E"/>
    <w:rsid w:val="00A805B0"/>
    <w:rsid w:val="00A81A80"/>
    <w:rsid w:val="00A81EB9"/>
    <w:rsid w:val="00A82252"/>
    <w:rsid w:val="00A832C0"/>
    <w:rsid w:val="00A83EBF"/>
    <w:rsid w:val="00A84203"/>
    <w:rsid w:val="00A842D7"/>
    <w:rsid w:val="00A84E3B"/>
    <w:rsid w:val="00A854E4"/>
    <w:rsid w:val="00A85A3C"/>
    <w:rsid w:val="00A865CA"/>
    <w:rsid w:val="00A867CE"/>
    <w:rsid w:val="00A92286"/>
    <w:rsid w:val="00A92693"/>
    <w:rsid w:val="00A94387"/>
    <w:rsid w:val="00A94745"/>
    <w:rsid w:val="00A94ACC"/>
    <w:rsid w:val="00A95714"/>
    <w:rsid w:val="00A9598F"/>
    <w:rsid w:val="00A96D05"/>
    <w:rsid w:val="00A96D6E"/>
    <w:rsid w:val="00A97C17"/>
    <w:rsid w:val="00A97D7D"/>
    <w:rsid w:val="00AA0022"/>
    <w:rsid w:val="00AA0826"/>
    <w:rsid w:val="00AA0D72"/>
    <w:rsid w:val="00AA11DD"/>
    <w:rsid w:val="00AA1B07"/>
    <w:rsid w:val="00AA1C04"/>
    <w:rsid w:val="00AA2DEC"/>
    <w:rsid w:val="00AA369F"/>
    <w:rsid w:val="00AA3F87"/>
    <w:rsid w:val="00AA48F3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BA2"/>
    <w:rsid w:val="00AB6F32"/>
    <w:rsid w:val="00AB6FBB"/>
    <w:rsid w:val="00AB702D"/>
    <w:rsid w:val="00AB7C57"/>
    <w:rsid w:val="00AC1242"/>
    <w:rsid w:val="00AC265A"/>
    <w:rsid w:val="00AC3A4F"/>
    <w:rsid w:val="00AC3BAB"/>
    <w:rsid w:val="00AC3C3A"/>
    <w:rsid w:val="00AC4325"/>
    <w:rsid w:val="00AC433C"/>
    <w:rsid w:val="00AC479A"/>
    <w:rsid w:val="00AC59A6"/>
    <w:rsid w:val="00AC5CA3"/>
    <w:rsid w:val="00AC65D1"/>
    <w:rsid w:val="00AC6AEB"/>
    <w:rsid w:val="00AC6D8F"/>
    <w:rsid w:val="00AC7A60"/>
    <w:rsid w:val="00AD071C"/>
    <w:rsid w:val="00AD172E"/>
    <w:rsid w:val="00AD1A2B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E130A"/>
    <w:rsid w:val="00AE21A5"/>
    <w:rsid w:val="00AE3A20"/>
    <w:rsid w:val="00AE3FC4"/>
    <w:rsid w:val="00AE5868"/>
    <w:rsid w:val="00AE5BAE"/>
    <w:rsid w:val="00AE67A0"/>
    <w:rsid w:val="00AE78A6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38E6"/>
    <w:rsid w:val="00AF4A7D"/>
    <w:rsid w:val="00AF4B6D"/>
    <w:rsid w:val="00AF58ED"/>
    <w:rsid w:val="00AF68E9"/>
    <w:rsid w:val="00AF6977"/>
    <w:rsid w:val="00AF6C7D"/>
    <w:rsid w:val="00AF6D03"/>
    <w:rsid w:val="00AF6E68"/>
    <w:rsid w:val="00AF7A79"/>
    <w:rsid w:val="00AF7DFB"/>
    <w:rsid w:val="00B0129D"/>
    <w:rsid w:val="00B024D5"/>
    <w:rsid w:val="00B02908"/>
    <w:rsid w:val="00B038BA"/>
    <w:rsid w:val="00B03E49"/>
    <w:rsid w:val="00B05129"/>
    <w:rsid w:val="00B05C73"/>
    <w:rsid w:val="00B07712"/>
    <w:rsid w:val="00B07A0A"/>
    <w:rsid w:val="00B104AA"/>
    <w:rsid w:val="00B105E2"/>
    <w:rsid w:val="00B11198"/>
    <w:rsid w:val="00B11A94"/>
    <w:rsid w:val="00B11BB0"/>
    <w:rsid w:val="00B12160"/>
    <w:rsid w:val="00B12F35"/>
    <w:rsid w:val="00B13144"/>
    <w:rsid w:val="00B1328A"/>
    <w:rsid w:val="00B13753"/>
    <w:rsid w:val="00B13815"/>
    <w:rsid w:val="00B1388F"/>
    <w:rsid w:val="00B13E71"/>
    <w:rsid w:val="00B14591"/>
    <w:rsid w:val="00B15A4D"/>
    <w:rsid w:val="00B15F82"/>
    <w:rsid w:val="00B16590"/>
    <w:rsid w:val="00B16667"/>
    <w:rsid w:val="00B16C3B"/>
    <w:rsid w:val="00B17484"/>
    <w:rsid w:val="00B17A7C"/>
    <w:rsid w:val="00B20958"/>
    <w:rsid w:val="00B213B7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2BDC"/>
    <w:rsid w:val="00B32E10"/>
    <w:rsid w:val="00B33635"/>
    <w:rsid w:val="00B338BA"/>
    <w:rsid w:val="00B3403A"/>
    <w:rsid w:val="00B351BE"/>
    <w:rsid w:val="00B372AB"/>
    <w:rsid w:val="00B4054E"/>
    <w:rsid w:val="00B40567"/>
    <w:rsid w:val="00B40B7B"/>
    <w:rsid w:val="00B413C9"/>
    <w:rsid w:val="00B4142B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2AF3"/>
    <w:rsid w:val="00B52C43"/>
    <w:rsid w:val="00B53950"/>
    <w:rsid w:val="00B54D07"/>
    <w:rsid w:val="00B55219"/>
    <w:rsid w:val="00B5526C"/>
    <w:rsid w:val="00B55E68"/>
    <w:rsid w:val="00B5631A"/>
    <w:rsid w:val="00B567DC"/>
    <w:rsid w:val="00B571AF"/>
    <w:rsid w:val="00B57496"/>
    <w:rsid w:val="00B616AB"/>
    <w:rsid w:val="00B617DF"/>
    <w:rsid w:val="00B61BB7"/>
    <w:rsid w:val="00B6252B"/>
    <w:rsid w:val="00B633F0"/>
    <w:rsid w:val="00B63B6A"/>
    <w:rsid w:val="00B64042"/>
    <w:rsid w:val="00B646B9"/>
    <w:rsid w:val="00B64974"/>
    <w:rsid w:val="00B64F04"/>
    <w:rsid w:val="00B67B62"/>
    <w:rsid w:val="00B70637"/>
    <w:rsid w:val="00B706C5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6349"/>
    <w:rsid w:val="00B76DA9"/>
    <w:rsid w:val="00B77630"/>
    <w:rsid w:val="00B77835"/>
    <w:rsid w:val="00B77C5E"/>
    <w:rsid w:val="00B80BD1"/>
    <w:rsid w:val="00B8243B"/>
    <w:rsid w:val="00B82748"/>
    <w:rsid w:val="00B829D8"/>
    <w:rsid w:val="00B833A1"/>
    <w:rsid w:val="00B83A76"/>
    <w:rsid w:val="00B83B0C"/>
    <w:rsid w:val="00B84F83"/>
    <w:rsid w:val="00B85342"/>
    <w:rsid w:val="00B85362"/>
    <w:rsid w:val="00B8561F"/>
    <w:rsid w:val="00B857B1"/>
    <w:rsid w:val="00B8628F"/>
    <w:rsid w:val="00B86AE8"/>
    <w:rsid w:val="00B877CF"/>
    <w:rsid w:val="00B8787E"/>
    <w:rsid w:val="00B87A44"/>
    <w:rsid w:val="00B914E3"/>
    <w:rsid w:val="00B91646"/>
    <w:rsid w:val="00B91BF4"/>
    <w:rsid w:val="00B91EF4"/>
    <w:rsid w:val="00B92A6F"/>
    <w:rsid w:val="00B93389"/>
    <w:rsid w:val="00B93393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FA6"/>
    <w:rsid w:val="00BA15CC"/>
    <w:rsid w:val="00BA1603"/>
    <w:rsid w:val="00BA2714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1439"/>
    <w:rsid w:val="00BB2685"/>
    <w:rsid w:val="00BB2A02"/>
    <w:rsid w:val="00BB2B61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35B3"/>
    <w:rsid w:val="00BC4210"/>
    <w:rsid w:val="00BC4F05"/>
    <w:rsid w:val="00BC500D"/>
    <w:rsid w:val="00BC5C3A"/>
    <w:rsid w:val="00BC638A"/>
    <w:rsid w:val="00BC6EE0"/>
    <w:rsid w:val="00BD0473"/>
    <w:rsid w:val="00BD05BA"/>
    <w:rsid w:val="00BD1252"/>
    <w:rsid w:val="00BD12B6"/>
    <w:rsid w:val="00BD1766"/>
    <w:rsid w:val="00BD1A32"/>
    <w:rsid w:val="00BD1B30"/>
    <w:rsid w:val="00BD1DDD"/>
    <w:rsid w:val="00BD33FB"/>
    <w:rsid w:val="00BD3688"/>
    <w:rsid w:val="00BD48D9"/>
    <w:rsid w:val="00BD5059"/>
    <w:rsid w:val="00BD506C"/>
    <w:rsid w:val="00BD513D"/>
    <w:rsid w:val="00BD5275"/>
    <w:rsid w:val="00BD58D0"/>
    <w:rsid w:val="00BD5F20"/>
    <w:rsid w:val="00BD63EB"/>
    <w:rsid w:val="00BD70DC"/>
    <w:rsid w:val="00BD78F2"/>
    <w:rsid w:val="00BE02BE"/>
    <w:rsid w:val="00BE11AB"/>
    <w:rsid w:val="00BE1628"/>
    <w:rsid w:val="00BE1942"/>
    <w:rsid w:val="00BE1EC4"/>
    <w:rsid w:val="00BE2494"/>
    <w:rsid w:val="00BE24B2"/>
    <w:rsid w:val="00BE2B00"/>
    <w:rsid w:val="00BE3456"/>
    <w:rsid w:val="00BE39FC"/>
    <w:rsid w:val="00BE4AAF"/>
    <w:rsid w:val="00BE4D49"/>
    <w:rsid w:val="00BE5247"/>
    <w:rsid w:val="00BE614C"/>
    <w:rsid w:val="00BE6680"/>
    <w:rsid w:val="00BE6B8A"/>
    <w:rsid w:val="00BE777B"/>
    <w:rsid w:val="00BE7CA0"/>
    <w:rsid w:val="00BF0092"/>
    <w:rsid w:val="00BF04C8"/>
    <w:rsid w:val="00BF0F71"/>
    <w:rsid w:val="00BF1067"/>
    <w:rsid w:val="00BF199D"/>
    <w:rsid w:val="00BF1C81"/>
    <w:rsid w:val="00BF263C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0C1"/>
    <w:rsid w:val="00BF75B5"/>
    <w:rsid w:val="00BF77F3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AAF"/>
    <w:rsid w:val="00C04D51"/>
    <w:rsid w:val="00C052B6"/>
    <w:rsid w:val="00C065CA"/>
    <w:rsid w:val="00C06686"/>
    <w:rsid w:val="00C07D14"/>
    <w:rsid w:val="00C10754"/>
    <w:rsid w:val="00C11175"/>
    <w:rsid w:val="00C115BE"/>
    <w:rsid w:val="00C11787"/>
    <w:rsid w:val="00C11C94"/>
    <w:rsid w:val="00C12288"/>
    <w:rsid w:val="00C126FC"/>
    <w:rsid w:val="00C12870"/>
    <w:rsid w:val="00C12EA7"/>
    <w:rsid w:val="00C13FAA"/>
    <w:rsid w:val="00C1423C"/>
    <w:rsid w:val="00C14A6C"/>
    <w:rsid w:val="00C16632"/>
    <w:rsid w:val="00C171C3"/>
    <w:rsid w:val="00C17F68"/>
    <w:rsid w:val="00C20006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832"/>
    <w:rsid w:val="00C24A30"/>
    <w:rsid w:val="00C25226"/>
    <w:rsid w:val="00C2581A"/>
    <w:rsid w:val="00C25835"/>
    <w:rsid w:val="00C25DA3"/>
    <w:rsid w:val="00C267D5"/>
    <w:rsid w:val="00C26A43"/>
    <w:rsid w:val="00C26B40"/>
    <w:rsid w:val="00C26F17"/>
    <w:rsid w:val="00C276AF"/>
    <w:rsid w:val="00C27830"/>
    <w:rsid w:val="00C27C7A"/>
    <w:rsid w:val="00C3011F"/>
    <w:rsid w:val="00C31C08"/>
    <w:rsid w:val="00C31F86"/>
    <w:rsid w:val="00C33134"/>
    <w:rsid w:val="00C337C7"/>
    <w:rsid w:val="00C33A99"/>
    <w:rsid w:val="00C345B0"/>
    <w:rsid w:val="00C34618"/>
    <w:rsid w:val="00C364AC"/>
    <w:rsid w:val="00C36719"/>
    <w:rsid w:val="00C36E1B"/>
    <w:rsid w:val="00C36E1E"/>
    <w:rsid w:val="00C36E7E"/>
    <w:rsid w:val="00C3783F"/>
    <w:rsid w:val="00C37AC6"/>
    <w:rsid w:val="00C37C33"/>
    <w:rsid w:val="00C4011E"/>
    <w:rsid w:val="00C40424"/>
    <w:rsid w:val="00C4062B"/>
    <w:rsid w:val="00C40664"/>
    <w:rsid w:val="00C415A3"/>
    <w:rsid w:val="00C4195B"/>
    <w:rsid w:val="00C42CCA"/>
    <w:rsid w:val="00C42EA0"/>
    <w:rsid w:val="00C43E63"/>
    <w:rsid w:val="00C45742"/>
    <w:rsid w:val="00C4605B"/>
    <w:rsid w:val="00C46B6E"/>
    <w:rsid w:val="00C473A6"/>
    <w:rsid w:val="00C47786"/>
    <w:rsid w:val="00C47DBB"/>
    <w:rsid w:val="00C50B25"/>
    <w:rsid w:val="00C50F2B"/>
    <w:rsid w:val="00C510A4"/>
    <w:rsid w:val="00C51894"/>
    <w:rsid w:val="00C52283"/>
    <w:rsid w:val="00C523DA"/>
    <w:rsid w:val="00C52549"/>
    <w:rsid w:val="00C53018"/>
    <w:rsid w:val="00C53498"/>
    <w:rsid w:val="00C536EF"/>
    <w:rsid w:val="00C5449B"/>
    <w:rsid w:val="00C545EA"/>
    <w:rsid w:val="00C54C22"/>
    <w:rsid w:val="00C54E65"/>
    <w:rsid w:val="00C54E7D"/>
    <w:rsid w:val="00C55324"/>
    <w:rsid w:val="00C5571D"/>
    <w:rsid w:val="00C5637B"/>
    <w:rsid w:val="00C56E9B"/>
    <w:rsid w:val="00C572EF"/>
    <w:rsid w:val="00C577DA"/>
    <w:rsid w:val="00C57968"/>
    <w:rsid w:val="00C57FE4"/>
    <w:rsid w:val="00C60610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754"/>
    <w:rsid w:val="00C6597B"/>
    <w:rsid w:val="00C65D83"/>
    <w:rsid w:val="00C65F65"/>
    <w:rsid w:val="00C66076"/>
    <w:rsid w:val="00C660EB"/>
    <w:rsid w:val="00C6635B"/>
    <w:rsid w:val="00C66C35"/>
    <w:rsid w:val="00C67C1C"/>
    <w:rsid w:val="00C701B1"/>
    <w:rsid w:val="00C71BE6"/>
    <w:rsid w:val="00C71E15"/>
    <w:rsid w:val="00C734E0"/>
    <w:rsid w:val="00C73F8A"/>
    <w:rsid w:val="00C74F9F"/>
    <w:rsid w:val="00C75203"/>
    <w:rsid w:val="00C752E1"/>
    <w:rsid w:val="00C7538B"/>
    <w:rsid w:val="00C7566C"/>
    <w:rsid w:val="00C75A21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703"/>
    <w:rsid w:val="00C912A1"/>
    <w:rsid w:val="00C92A92"/>
    <w:rsid w:val="00C92F5D"/>
    <w:rsid w:val="00C945BB"/>
    <w:rsid w:val="00C949F1"/>
    <w:rsid w:val="00C9562B"/>
    <w:rsid w:val="00C9566F"/>
    <w:rsid w:val="00C957AE"/>
    <w:rsid w:val="00C95C8C"/>
    <w:rsid w:val="00C960D3"/>
    <w:rsid w:val="00C962B4"/>
    <w:rsid w:val="00C96581"/>
    <w:rsid w:val="00C96675"/>
    <w:rsid w:val="00C968E4"/>
    <w:rsid w:val="00C96F8F"/>
    <w:rsid w:val="00C97921"/>
    <w:rsid w:val="00CA0A60"/>
    <w:rsid w:val="00CA12DA"/>
    <w:rsid w:val="00CA1754"/>
    <w:rsid w:val="00CA17E3"/>
    <w:rsid w:val="00CA1959"/>
    <w:rsid w:val="00CA2005"/>
    <w:rsid w:val="00CA22B7"/>
    <w:rsid w:val="00CA2D05"/>
    <w:rsid w:val="00CA2DBF"/>
    <w:rsid w:val="00CA3618"/>
    <w:rsid w:val="00CA364F"/>
    <w:rsid w:val="00CA36E1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DA5"/>
    <w:rsid w:val="00CB13A1"/>
    <w:rsid w:val="00CB160F"/>
    <w:rsid w:val="00CB1798"/>
    <w:rsid w:val="00CB2708"/>
    <w:rsid w:val="00CB29F0"/>
    <w:rsid w:val="00CB2A44"/>
    <w:rsid w:val="00CB2A95"/>
    <w:rsid w:val="00CB3EAE"/>
    <w:rsid w:val="00CB4293"/>
    <w:rsid w:val="00CB43EC"/>
    <w:rsid w:val="00CB523D"/>
    <w:rsid w:val="00CB5A0B"/>
    <w:rsid w:val="00CB60DD"/>
    <w:rsid w:val="00CB6412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DB1"/>
    <w:rsid w:val="00CC1E93"/>
    <w:rsid w:val="00CC227E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39F5"/>
    <w:rsid w:val="00CD3FF2"/>
    <w:rsid w:val="00CD4838"/>
    <w:rsid w:val="00CD4A3B"/>
    <w:rsid w:val="00CD4EAA"/>
    <w:rsid w:val="00CD67B3"/>
    <w:rsid w:val="00CD6922"/>
    <w:rsid w:val="00CD6A28"/>
    <w:rsid w:val="00CD71B0"/>
    <w:rsid w:val="00CD7978"/>
    <w:rsid w:val="00CD7BCB"/>
    <w:rsid w:val="00CE0C72"/>
    <w:rsid w:val="00CE113D"/>
    <w:rsid w:val="00CE1FB2"/>
    <w:rsid w:val="00CE20B3"/>
    <w:rsid w:val="00CE2201"/>
    <w:rsid w:val="00CE246E"/>
    <w:rsid w:val="00CE2AC7"/>
    <w:rsid w:val="00CE327E"/>
    <w:rsid w:val="00CE3568"/>
    <w:rsid w:val="00CE3A6D"/>
    <w:rsid w:val="00CE3BA4"/>
    <w:rsid w:val="00CE4BA8"/>
    <w:rsid w:val="00CE4E4D"/>
    <w:rsid w:val="00CE4F39"/>
    <w:rsid w:val="00CE5320"/>
    <w:rsid w:val="00CE53B2"/>
    <w:rsid w:val="00CE5BA8"/>
    <w:rsid w:val="00CE5BC1"/>
    <w:rsid w:val="00CE6120"/>
    <w:rsid w:val="00CE62D6"/>
    <w:rsid w:val="00CE6D20"/>
    <w:rsid w:val="00CE6FDE"/>
    <w:rsid w:val="00CE7296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2250"/>
    <w:rsid w:val="00D022F0"/>
    <w:rsid w:val="00D024F4"/>
    <w:rsid w:val="00D02609"/>
    <w:rsid w:val="00D0344F"/>
    <w:rsid w:val="00D03A65"/>
    <w:rsid w:val="00D041A6"/>
    <w:rsid w:val="00D0473E"/>
    <w:rsid w:val="00D04912"/>
    <w:rsid w:val="00D04A91"/>
    <w:rsid w:val="00D04BD6"/>
    <w:rsid w:val="00D05573"/>
    <w:rsid w:val="00D057A4"/>
    <w:rsid w:val="00D059F1"/>
    <w:rsid w:val="00D05D51"/>
    <w:rsid w:val="00D0617B"/>
    <w:rsid w:val="00D06A86"/>
    <w:rsid w:val="00D07676"/>
    <w:rsid w:val="00D078B0"/>
    <w:rsid w:val="00D107F3"/>
    <w:rsid w:val="00D10854"/>
    <w:rsid w:val="00D10915"/>
    <w:rsid w:val="00D10D59"/>
    <w:rsid w:val="00D11071"/>
    <w:rsid w:val="00D111E7"/>
    <w:rsid w:val="00D1228F"/>
    <w:rsid w:val="00D13A9C"/>
    <w:rsid w:val="00D14066"/>
    <w:rsid w:val="00D148D3"/>
    <w:rsid w:val="00D14B64"/>
    <w:rsid w:val="00D14BBB"/>
    <w:rsid w:val="00D14E4C"/>
    <w:rsid w:val="00D154AC"/>
    <w:rsid w:val="00D15B4D"/>
    <w:rsid w:val="00D177B7"/>
    <w:rsid w:val="00D17985"/>
    <w:rsid w:val="00D17FE4"/>
    <w:rsid w:val="00D203E9"/>
    <w:rsid w:val="00D20733"/>
    <w:rsid w:val="00D20FA7"/>
    <w:rsid w:val="00D20FFF"/>
    <w:rsid w:val="00D21D0E"/>
    <w:rsid w:val="00D225BB"/>
    <w:rsid w:val="00D22D65"/>
    <w:rsid w:val="00D239DB"/>
    <w:rsid w:val="00D23B9B"/>
    <w:rsid w:val="00D242FB"/>
    <w:rsid w:val="00D2454D"/>
    <w:rsid w:val="00D246D1"/>
    <w:rsid w:val="00D24BE9"/>
    <w:rsid w:val="00D24F31"/>
    <w:rsid w:val="00D25DD3"/>
    <w:rsid w:val="00D276BE"/>
    <w:rsid w:val="00D27BC9"/>
    <w:rsid w:val="00D3033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4732"/>
    <w:rsid w:val="00D35B1B"/>
    <w:rsid w:val="00D366EE"/>
    <w:rsid w:val="00D36C3E"/>
    <w:rsid w:val="00D407B7"/>
    <w:rsid w:val="00D4297F"/>
    <w:rsid w:val="00D435C8"/>
    <w:rsid w:val="00D4376E"/>
    <w:rsid w:val="00D44AF5"/>
    <w:rsid w:val="00D45697"/>
    <w:rsid w:val="00D46B27"/>
    <w:rsid w:val="00D46C0D"/>
    <w:rsid w:val="00D47410"/>
    <w:rsid w:val="00D50AF8"/>
    <w:rsid w:val="00D50FBF"/>
    <w:rsid w:val="00D5197A"/>
    <w:rsid w:val="00D52653"/>
    <w:rsid w:val="00D52CA8"/>
    <w:rsid w:val="00D53253"/>
    <w:rsid w:val="00D5334A"/>
    <w:rsid w:val="00D5382F"/>
    <w:rsid w:val="00D5438A"/>
    <w:rsid w:val="00D547B6"/>
    <w:rsid w:val="00D55335"/>
    <w:rsid w:val="00D56C60"/>
    <w:rsid w:val="00D57BE3"/>
    <w:rsid w:val="00D60EBB"/>
    <w:rsid w:val="00D612B2"/>
    <w:rsid w:val="00D616C4"/>
    <w:rsid w:val="00D6175B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A4C"/>
    <w:rsid w:val="00D672A8"/>
    <w:rsid w:val="00D70427"/>
    <w:rsid w:val="00D7098E"/>
    <w:rsid w:val="00D715AB"/>
    <w:rsid w:val="00D715FD"/>
    <w:rsid w:val="00D743C2"/>
    <w:rsid w:val="00D74CD9"/>
    <w:rsid w:val="00D750B5"/>
    <w:rsid w:val="00D76636"/>
    <w:rsid w:val="00D76C5C"/>
    <w:rsid w:val="00D76EA5"/>
    <w:rsid w:val="00D773D3"/>
    <w:rsid w:val="00D77D44"/>
    <w:rsid w:val="00D80079"/>
    <w:rsid w:val="00D801C0"/>
    <w:rsid w:val="00D81035"/>
    <w:rsid w:val="00D8199D"/>
    <w:rsid w:val="00D82136"/>
    <w:rsid w:val="00D839BD"/>
    <w:rsid w:val="00D84399"/>
    <w:rsid w:val="00D84A44"/>
    <w:rsid w:val="00D85721"/>
    <w:rsid w:val="00D865AE"/>
    <w:rsid w:val="00D874F7"/>
    <w:rsid w:val="00D87753"/>
    <w:rsid w:val="00D87A39"/>
    <w:rsid w:val="00D87B77"/>
    <w:rsid w:val="00D9041B"/>
    <w:rsid w:val="00D91BBE"/>
    <w:rsid w:val="00D925EA"/>
    <w:rsid w:val="00D928EF"/>
    <w:rsid w:val="00D9331F"/>
    <w:rsid w:val="00D93BF9"/>
    <w:rsid w:val="00D93F11"/>
    <w:rsid w:val="00D958BC"/>
    <w:rsid w:val="00D95917"/>
    <w:rsid w:val="00D96490"/>
    <w:rsid w:val="00D96643"/>
    <w:rsid w:val="00DA095F"/>
    <w:rsid w:val="00DA1215"/>
    <w:rsid w:val="00DA1259"/>
    <w:rsid w:val="00DA1ACB"/>
    <w:rsid w:val="00DA2868"/>
    <w:rsid w:val="00DA2C14"/>
    <w:rsid w:val="00DA2D5D"/>
    <w:rsid w:val="00DA34F0"/>
    <w:rsid w:val="00DA3AC2"/>
    <w:rsid w:val="00DA4141"/>
    <w:rsid w:val="00DA439A"/>
    <w:rsid w:val="00DA4B09"/>
    <w:rsid w:val="00DA4DC9"/>
    <w:rsid w:val="00DA55AC"/>
    <w:rsid w:val="00DA592E"/>
    <w:rsid w:val="00DA5DB3"/>
    <w:rsid w:val="00DA77B9"/>
    <w:rsid w:val="00DB06AB"/>
    <w:rsid w:val="00DB1330"/>
    <w:rsid w:val="00DB1635"/>
    <w:rsid w:val="00DB1B12"/>
    <w:rsid w:val="00DB1D0E"/>
    <w:rsid w:val="00DB37BD"/>
    <w:rsid w:val="00DB4156"/>
    <w:rsid w:val="00DB47C2"/>
    <w:rsid w:val="00DB5725"/>
    <w:rsid w:val="00DB6448"/>
    <w:rsid w:val="00DB65FA"/>
    <w:rsid w:val="00DB6A65"/>
    <w:rsid w:val="00DB6EC9"/>
    <w:rsid w:val="00DB7D33"/>
    <w:rsid w:val="00DB7E65"/>
    <w:rsid w:val="00DC1BA1"/>
    <w:rsid w:val="00DC2B0B"/>
    <w:rsid w:val="00DC2C39"/>
    <w:rsid w:val="00DC2CB6"/>
    <w:rsid w:val="00DC2FB3"/>
    <w:rsid w:val="00DC3603"/>
    <w:rsid w:val="00DC362A"/>
    <w:rsid w:val="00DC36EE"/>
    <w:rsid w:val="00DC3FEA"/>
    <w:rsid w:val="00DC4373"/>
    <w:rsid w:val="00DC4385"/>
    <w:rsid w:val="00DC44C2"/>
    <w:rsid w:val="00DC5115"/>
    <w:rsid w:val="00DC6233"/>
    <w:rsid w:val="00DC6257"/>
    <w:rsid w:val="00DC6A99"/>
    <w:rsid w:val="00DC7867"/>
    <w:rsid w:val="00DC79D5"/>
    <w:rsid w:val="00DC7C26"/>
    <w:rsid w:val="00DC7D63"/>
    <w:rsid w:val="00DD1172"/>
    <w:rsid w:val="00DD1466"/>
    <w:rsid w:val="00DD1578"/>
    <w:rsid w:val="00DD1BAD"/>
    <w:rsid w:val="00DD2516"/>
    <w:rsid w:val="00DD258F"/>
    <w:rsid w:val="00DD25A0"/>
    <w:rsid w:val="00DD2959"/>
    <w:rsid w:val="00DD2F2C"/>
    <w:rsid w:val="00DD32F8"/>
    <w:rsid w:val="00DD397E"/>
    <w:rsid w:val="00DD3ACC"/>
    <w:rsid w:val="00DD3C53"/>
    <w:rsid w:val="00DD5159"/>
    <w:rsid w:val="00DD5356"/>
    <w:rsid w:val="00DD5D3C"/>
    <w:rsid w:val="00DD62F0"/>
    <w:rsid w:val="00DD63F4"/>
    <w:rsid w:val="00DD648D"/>
    <w:rsid w:val="00DD68FC"/>
    <w:rsid w:val="00DD6D52"/>
    <w:rsid w:val="00DD73F3"/>
    <w:rsid w:val="00DE0039"/>
    <w:rsid w:val="00DE28A4"/>
    <w:rsid w:val="00DE3356"/>
    <w:rsid w:val="00DE3542"/>
    <w:rsid w:val="00DE3763"/>
    <w:rsid w:val="00DE476B"/>
    <w:rsid w:val="00DE49C1"/>
    <w:rsid w:val="00DE606A"/>
    <w:rsid w:val="00DE6EEE"/>
    <w:rsid w:val="00DE7825"/>
    <w:rsid w:val="00DE78A5"/>
    <w:rsid w:val="00DE7E5F"/>
    <w:rsid w:val="00DF0014"/>
    <w:rsid w:val="00DF0B28"/>
    <w:rsid w:val="00DF0E33"/>
    <w:rsid w:val="00DF27D0"/>
    <w:rsid w:val="00DF2B35"/>
    <w:rsid w:val="00DF2CB1"/>
    <w:rsid w:val="00DF353D"/>
    <w:rsid w:val="00DF367F"/>
    <w:rsid w:val="00DF3A67"/>
    <w:rsid w:val="00DF3EAD"/>
    <w:rsid w:val="00DF4090"/>
    <w:rsid w:val="00DF4457"/>
    <w:rsid w:val="00DF4AF5"/>
    <w:rsid w:val="00DF51F8"/>
    <w:rsid w:val="00DF52EA"/>
    <w:rsid w:val="00DF608A"/>
    <w:rsid w:val="00DF64AE"/>
    <w:rsid w:val="00DF6A77"/>
    <w:rsid w:val="00DF7A6B"/>
    <w:rsid w:val="00DF7A80"/>
    <w:rsid w:val="00DF7F4A"/>
    <w:rsid w:val="00E00431"/>
    <w:rsid w:val="00E011DF"/>
    <w:rsid w:val="00E018CA"/>
    <w:rsid w:val="00E019EF"/>
    <w:rsid w:val="00E01C36"/>
    <w:rsid w:val="00E0239E"/>
    <w:rsid w:val="00E02667"/>
    <w:rsid w:val="00E02BE8"/>
    <w:rsid w:val="00E02DE8"/>
    <w:rsid w:val="00E02EA4"/>
    <w:rsid w:val="00E030D8"/>
    <w:rsid w:val="00E03395"/>
    <w:rsid w:val="00E0370C"/>
    <w:rsid w:val="00E04D8E"/>
    <w:rsid w:val="00E05937"/>
    <w:rsid w:val="00E05A87"/>
    <w:rsid w:val="00E05D34"/>
    <w:rsid w:val="00E06177"/>
    <w:rsid w:val="00E07041"/>
    <w:rsid w:val="00E071BA"/>
    <w:rsid w:val="00E07CEE"/>
    <w:rsid w:val="00E10657"/>
    <w:rsid w:val="00E10CE3"/>
    <w:rsid w:val="00E115B2"/>
    <w:rsid w:val="00E12522"/>
    <w:rsid w:val="00E12992"/>
    <w:rsid w:val="00E12C6B"/>
    <w:rsid w:val="00E12FDD"/>
    <w:rsid w:val="00E13A31"/>
    <w:rsid w:val="00E1486E"/>
    <w:rsid w:val="00E14917"/>
    <w:rsid w:val="00E15398"/>
    <w:rsid w:val="00E15744"/>
    <w:rsid w:val="00E15F64"/>
    <w:rsid w:val="00E16584"/>
    <w:rsid w:val="00E165F9"/>
    <w:rsid w:val="00E1681E"/>
    <w:rsid w:val="00E16EBD"/>
    <w:rsid w:val="00E20546"/>
    <w:rsid w:val="00E208F2"/>
    <w:rsid w:val="00E20F5F"/>
    <w:rsid w:val="00E21B6C"/>
    <w:rsid w:val="00E220FF"/>
    <w:rsid w:val="00E22A12"/>
    <w:rsid w:val="00E22DCC"/>
    <w:rsid w:val="00E24B2B"/>
    <w:rsid w:val="00E25B76"/>
    <w:rsid w:val="00E26761"/>
    <w:rsid w:val="00E26943"/>
    <w:rsid w:val="00E27152"/>
    <w:rsid w:val="00E27221"/>
    <w:rsid w:val="00E30070"/>
    <w:rsid w:val="00E30556"/>
    <w:rsid w:val="00E308F7"/>
    <w:rsid w:val="00E3132E"/>
    <w:rsid w:val="00E3204B"/>
    <w:rsid w:val="00E329B7"/>
    <w:rsid w:val="00E3426A"/>
    <w:rsid w:val="00E344A4"/>
    <w:rsid w:val="00E3536E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FAD"/>
    <w:rsid w:val="00E514E2"/>
    <w:rsid w:val="00E51679"/>
    <w:rsid w:val="00E51A62"/>
    <w:rsid w:val="00E51AAD"/>
    <w:rsid w:val="00E51BC3"/>
    <w:rsid w:val="00E52C9E"/>
    <w:rsid w:val="00E5314F"/>
    <w:rsid w:val="00E538D9"/>
    <w:rsid w:val="00E53E31"/>
    <w:rsid w:val="00E54330"/>
    <w:rsid w:val="00E5494B"/>
    <w:rsid w:val="00E54E65"/>
    <w:rsid w:val="00E55AF0"/>
    <w:rsid w:val="00E5673A"/>
    <w:rsid w:val="00E574B4"/>
    <w:rsid w:val="00E57897"/>
    <w:rsid w:val="00E601FF"/>
    <w:rsid w:val="00E6020B"/>
    <w:rsid w:val="00E6022B"/>
    <w:rsid w:val="00E62D7B"/>
    <w:rsid w:val="00E631A9"/>
    <w:rsid w:val="00E64702"/>
    <w:rsid w:val="00E64CEC"/>
    <w:rsid w:val="00E650D7"/>
    <w:rsid w:val="00E6582D"/>
    <w:rsid w:val="00E65D95"/>
    <w:rsid w:val="00E6641A"/>
    <w:rsid w:val="00E666FC"/>
    <w:rsid w:val="00E671EF"/>
    <w:rsid w:val="00E674C0"/>
    <w:rsid w:val="00E67F0C"/>
    <w:rsid w:val="00E70EC0"/>
    <w:rsid w:val="00E717F0"/>
    <w:rsid w:val="00E71C3E"/>
    <w:rsid w:val="00E72764"/>
    <w:rsid w:val="00E72C9F"/>
    <w:rsid w:val="00E73362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7D"/>
    <w:rsid w:val="00E83CD5"/>
    <w:rsid w:val="00E84079"/>
    <w:rsid w:val="00E85080"/>
    <w:rsid w:val="00E85135"/>
    <w:rsid w:val="00E858D8"/>
    <w:rsid w:val="00E85A63"/>
    <w:rsid w:val="00E8639A"/>
    <w:rsid w:val="00E86584"/>
    <w:rsid w:val="00E86B50"/>
    <w:rsid w:val="00E86C60"/>
    <w:rsid w:val="00E873C6"/>
    <w:rsid w:val="00E874E4"/>
    <w:rsid w:val="00E874EC"/>
    <w:rsid w:val="00E87B17"/>
    <w:rsid w:val="00E87B69"/>
    <w:rsid w:val="00E9066B"/>
    <w:rsid w:val="00E90E4C"/>
    <w:rsid w:val="00E920CB"/>
    <w:rsid w:val="00E925E4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87A"/>
    <w:rsid w:val="00EA0808"/>
    <w:rsid w:val="00EA0FDC"/>
    <w:rsid w:val="00EA11B1"/>
    <w:rsid w:val="00EA12C7"/>
    <w:rsid w:val="00EA14AA"/>
    <w:rsid w:val="00EA1728"/>
    <w:rsid w:val="00EA1920"/>
    <w:rsid w:val="00EA1B90"/>
    <w:rsid w:val="00EA22F2"/>
    <w:rsid w:val="00EA312A"/>
    <w:rsid w:val="00EA3594"/>
    <w:rsid w:val="00EA3F38"/>
    <w:rsid w:val="00EA467C"/>
    <w:rsid w:val="00EA48F0"/>
    <w:rsid w:val="00EA4C6B"/>
    <w:rsid w:val="00EA4EA1"/>
    <w:rsid w:val="00EA59E4"/>
    <w:rsid w:val="00EA632C"/>
    <w:rsid w:val="00EA6336"/>
    <w:rsid w:val="00EA6AA9"/>
    <w:rsid w:val="00EA788B"/>
    <w:rsid w:val="00EB00FC"/>
    <w:rsid w:val="00EB16B2"/>
    <w:rsid w:val="00EB1E5A"/>
    <w:rsid w:val="00EB2725"/>
    <w:rsid w:val="00EB2A07"/>
    <w:rsid w:val="00EB34B6"/>
    <w:rsid w:val="00EB3DA7"/>
    <w:rsid w:val="00EB41EA"/>
    <w:rsid w:val="00EB453F"/>
    <w:rsid w:val="00EB4C85"/>
    <w:rsid w:val="00EB51AB"/>
    <w:rsid w:val="00EB52D1"/>
    <w:rsid w:val="00EB565E"/>
    <w:rsid w:val="00EB5A00"/>
    <w:rsid w:val="00EB5C0D"/>
    <w:rsid w:val="00EB62E6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31EC"/>
    <w:rsid w:val="00EC33AC"/>
    <w:rsid w:val="00EC369B"/>
    <w:rsid w:val="00EC397A"/>
    <w:rsid w:val="00EC3EBE"/>
    <w:rsid w:val="00EC61FF"/>
    <w:rsid w:val="00ED0153"/>
    <w:rsid w:val="00ED03CE"/>
    <w:rsid w:val="00ED0B40"/>
    <w:rsid w:val="00ED1278"/>
    <w:rsid w:val="00ED131C"/>
    <w:rsid w:val="00ED2158"/>
    <w:rsid w:val="00ED2293"/>
    <w:rsid w:val="00ED332B"/>
    <w:rsid w:val="00ED3841"/>
    <w:rsid w:val="00ED3AD2"/>
    <w:rsid w:val="00ED3FCA"/>
    <w:rsid w:val="00ED4576"/>
    <w:rsid w:val="00ED45A6"/>
    <w:rsid w:val="00ED4753"/>
    <w:rsid w:val="00ED4F08"/>
    <w:rsid w:val="00ED5484"/>
    <w:rsid w:val="00ED6719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E10"/>
    <w:rsid w:val="00EE346F"/>
    <w:rsid w:val="00EE35FE"/>
    <w:rsid w:val="00EE4D2F"/>
    <w:rsid w:val="00EE5C8B"/>
    <w:rsid w:val="00EE6433"/>
    <w:rsid w:val="00EE6A79"/>
    <w:rsid w:val="00EE717F"/>
    <w:rsid w:val="00EF001E"/>
    <w:rsid w:val="00EF0F82"/>
    <w:rsid w:val="00EF12B4"/>
    <w:rsid w:val="00EF1673"/>
    <w:rsid w:val="00EF2670"/>
    <w:rsid w:val="00EF2F58"/>
    <w:rsid w:val="00EF3F49"/>
    <w:rsid w:val="00EF42FF"/>
    <w:rsid w:val="00EF462D"/>
    <w:rsid w:val="00EF5110"/>
    <w:rsid w:val="00EF51FA"/>
    <w:rsid w:val="00EF5ECB"/>
    <w:rsid w:val="00EF5F74"/>
    <w:rsid w:val="00EF61CB"/>
    <w:rsid w:val="00EF648B"/>
    <w:rsid w:val="00EF6846"/>
    <w:rsid w:val="00EF6CB2"/>
    <w:rsid w:val="00EF7BE0"/>
    <w:rsid w:val="00EF7C80"/>
    <w:rsid w:val="00F002B1"/>
    <w:rsid w:val="00F019A6"/>
    <w:rsid w:val="00F029A2"/>
    <w:rsid w:val="00F02F01"/>
    <w:rsid w:val="00F03A8A"/>
    <w:rsid w:val="00F03AB7"/>
    <w:rsid w:val="00F045D4"/>
    <w:rsid w:val="00F046C9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A5"/>
    <w:rsid w:val="00F14736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5AE"/>
    <w:rsid w:val="00F219C7"/>
    <w:rsid w:val="00F21DC2"/>
    <w:rsid w:val="00F22569"/>
    <w:rsid w:val="00F22868"/>
    <w:rsid w:val="00F228E0"/>
    <w:rsid w:val="00F22DCF"/>
    <w:rsid w:val="00F2326C"/>
    <w:rsid w:val="00F237D9"/>
    <w:rsid w:val="00F2461C"/>
    <w:rsid w:val="00F247FF"/>
    <w:rsid w:val="00F24911"/>
    <w:rsid w:val="00F24B3E"/>
    <w:rsid w:val="00F2506F"/>
    <w:rsid w:val="00F250CD"/>
    <w:rsid w:val="00F25424"/>
    <w:rsid w:val="00F255B6"/>
    <w:rsid w:val="00F270FE"/>
    <w:rsid w:val="00F30FC3"/>
    <w:rsid w:val="00F317F0"/>
    <w:rsid w:val="00F32532"/>
    <w:rsid w:val="00F3350D"/>
    <w:rsid w:val="00F33FBD"/>
    <w:rsid w:val="00F3410E"/>
    <w:rsid w:val="00F34219"/>
    <w:rsid w:val="00F35EB6"/>
    <w:rsid w:val="00F36269"/>
    <w:rsid w:val="00F36480"/>
    <w:rsid w:val="00F367AA"/>
    <w:rsid w:val="00F3686A"/>
    <w:rsid w:val="00F40041"/>
    <w:rsid w:val="00F405D3"/>
    <w:rsid w:val="00F415C7"/>
    <w:rsid w:val="00F415EE"/>
    <w:rsid w:val="00F4165A"/>
    <w:rsid w:val="00F41C0A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B0C"/>
    <w:rsid w:val="00F554F2"/>
    <w:rsid w:val="00F55967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3395"/>
    <w:rsid w:val="00F63573"/>
    <w:rsid w:val="00F63839"/>
    <w:rsid w:val="00F6397A"/>
    <w:rsid w:val="00F647EF"/>
    <w:rsid w:val="00F6481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70385"/>
    <w:rsid w:val="00F72312"/>
    <w:rsid w:val="00F7251B"/>
    <w:rsid w:val="00F72822"/>
    <w:rsid w:val="00F75FC4"/>
    <w:rsid w:val="00F770A9"/>
    <w:rsid w:val="00F7712E"/>
    <w:rsid w:val="00F77508"/>
    <w:rsid w:val="00F80291"/>
    <w:rsid w:val="00F8035F"/>
    <w:rsid w:val="00F80380"/>
    <w:rsid w:val="00F80D09"/>
    <w:rsid w:val="00F80F54"/>
    <w:rsid w:val="00F81121"/>
    <w:rsid w:val="00F81DE8"/>
    <w:rsid w:val="00F81EC5"/>
    <w:rsid w:val="00F821EC"/>
    <w:rsid w:val="00F82403"/>
    <w:rsid w:val="00F82422"/>
    <w:rsid w:val="00F82771"/>
    <w:rsid w:val="00F82914"/>
    <w:rsid w:val="00F82B65"/>
    <w:rsid w:val="00F82BED"/>
    <w:rsid w:val="00F82CC3"/>
    <w:rsid w:val="00F8317D"/>
    <w:rsid w:val="00F83ADE"/>
    <w:rsid w:val="00F853A9"/>
    <w:rsid w:val="00F85922"/>
    <w:rsid w:val="00F86787"/>
    <w:rsid w:val="00F86BC8"/>
    <w:rsid w:val="00F873AE"/>
    <w:rsid w:val="00F87AFF"/>
    <w:rsid w:val="00F87F44"/>
    <w:rsid w:val="00F9162D"/>
    <w:rsid w:val="00F91E85"/>
    <w:rsid w:val="00F9201F"/>
    <w:rsid w:val="00F9266B"/>
    <w:rsid w:val="00F927B6"/>
    <w:rsid w:val="00F94A6B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3723"/>
    <w:rsid w:val="00FA3F15"/>
    <w:rsid w:val="00FA419C"/>
    <w:rsid w:val="00FA4DE9"/>
    <w:rsid w:val="00FA4E70"/>
    <w:rsid w:val="00FA52D3"/>
    <w:rsid w:val="00FA539C"/>
    <w:rsid w:val="00FA5B90"/>
    <w:rsid w:val="00FA5EF2"/>
    <w:rsid w:val="00FA6A53"/>
    <w:rsid w:val="00FA6E25"/>
    <w:rsid w:val="00FA6EA5"/>
    <w:rsid w:val="00FA6EB4"/>
    <w:rsid w:val="00FA761A"/>
    <w:rsid w:val="00FB0342"/>
    <w:rsid w:val="00FB06EA"/>
    <w:rsid w:val="00FB0E22"/>
    <w:rsid w:val="00FB0FE2"/>
    <w:rsid w:val="00FB154B"/>
    <w:rsid w:val="00FB162D"/>
    <w:rsid w:val="00FB1F44"/>
    <w:rsid w:val="00FB2188"/>
    <w:rsid w:val="00FB2254"/>
    <w:rsid w:val="00FB2477"/>
    <w:rsid w:val="00FB2FAE"/>
    <w:rsid w:val="00FB386A"/>
    <w:rsid w:val="00FB4FF5"/>
    <w:rsid w:val="00FB593F"/>
    <w:rsid w:val="00FB5F1D"/>
    <w:rsid w:val="00FB5F9D"/>
    <w:rsid w:val="00FB6915"/>
    <w:rsid w:val="00FB69BC"/>
    <w:rsid w:val="00FB7C54"/>
    <w:rsid w:val="00FB7CFD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EBF"/>
    <w:rsid w:val="00FC5C28"/>
    <w:rsid w:val="00FC6E0A"/>
    <w:rsid w:val="00FD0BE0"/>
    <w:rsid w:val="00FD162B"/>
    <w:rsid w:val="00FD1992"/>
    <w:rsid w:val="00FD270D"/>
    <w:rsid w:val="00FD2D83"/>
    <w:rsid w:val="00FD2F70"/>
    <w:rsid w:val="00FD2FF6"/>
    <w:rsid w:val="00FD323F"/>
    <w:rsid w:val="00FD3441"/>
    <w:rsid w:val="00FD3972"/>
    <w:rsid w:val="00FD418B"/>
    <w:rsid w:val="00FD4501"/>
    <w:rsid w:val="00FD45F3"/>
    <w:rsid w:val="00FD4612"/>
    <w:rsid w:val="00FD5A40"/>
    <w:rsid w:val="00FD5B8C"/>
    <w:rsid w:val="00FD5DCB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CC"/>
    <w:rsid w:val="00FE34CC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22D4"/>
    <w:rsid w:val="00FF2348"/>
    <w:rsid w:val="00FF2408"/>
    <w:rsid w:val="00FF516C"/>
    <w:rsid w:val="00FF573B"/>
    <w:rsid w:val="00FF5923"/>
    <w:rsid w:val="00FF5B38"/>
    <w:rsid w:val="00FF5D95"/>
    <w:rsid w:val="00FF60AE"/>
    <w:rsid w:val="00FF6584"/>
    <w:rsid w:val="00FF6730"/>
    <w:rsid w:val="00FF6E79"/>
    <w:rsid w:val="00FF6FC2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3C819D"/>
  <w15:chartTrackingRefBased/>
  <w15:docId w15:val="{E4F4C6DE-9F82-419B-AF67-4BE593DE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left" w:pos="720"/>
      </w:tabs>
      <w:spacing w:before="120" w:after="1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471540"/>
    <w:pPr>
      <w:numPr>
        <w:ilvl w:val="3"/>
        <w:numId w:val="1"/>
      </w:numPr>
      <w:tabs>
        <w:tab w:val="left" w:pos="720"/>
      </w:tabs>
      <w:spacing w:before="120"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10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1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37780F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37780F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ctionmanager@enernoc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38574-D7CD-4F53-9858-73A439A2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Energy Proposal Template</vt:lpstr>
    </vt:vector>
  </TitlesOfParts>
  <Company/>
  <LinksUpToDate>false</LinksUpToDate>
  <CharactersWithSpaces>2671</CharactersWithSpaces>
  <SharedDoc>false</SharedDoc>
  <HLinks>
    <vt:vector size="216" baseType="variant">
      <vt:variant>
        <vt:i4>7340124</vt:i4>
      </vt:variant>
      <vt:variant>
        <vt:i4>390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354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4849779</vt:i4>
      </vt:variant>
      <vt:variant>
        <vt:i4>315</vt:i4>
      </vt:variant>
      <vt:variant>
        <vt:i4>0</vt:i4>
      </vt:variant>
      <vt:variant>
        <vt:i4>5</vt:i4>
      </vt:variant>
      <vt:variant>
        <vt:lpwstr>mailto:Mary-Jo.Krolewski@vermont.gov</vt:lpwstr>
      </vt:variant>
      <vt:variant>
        <vt:lpwstr/>
      </vt:variant>
      <vt:variant>
        <vt:i4>2097177</vt:i4>
      </vt:variant>
      <vt:variant>
        <vt:i4>312</vt:i4>
      </vt:variant>
      <vt:variant>
        <vt:i4>0</vt:i4>
      </vt:variant>
      <vt:variant>
        <vt:i4>5</vt:i4>
      </vt:variant>
      <vt:variant>
        <vt:lpwstr>mailto:dena.gonsalves@dem.ri.gov</vt:lpwstr>
      </vt:variant>
      <vt:variant>
        <vt:lpwstr/>
      </vt:variant>
      <vt:variant>
        <vt:i4>852005</vt:i4>
      </vt:variant>
      <vt:variant>
        <vt:i4>309</vt:i4>
      </vt:variant>
      <vt:variant>
        <vt:i4>0</vt:i4>
      </vt:variant>
      <vt:variant>
        <vt:i4>5</vt:i4>
      </vt:variant>
      <vt:variant>
        <vt:lpwstr>mailto:allison.rose@nyserda.ny.gov</vt:lpwstr>
      </vt:variant>
      <vt:variant>
        <vt:lpwstr/>
      </vt:variant>
      <vt:variant>
        <vt:i4>655403</vt:i4>
      </vt:variant>
      <vt:variant>
        <vt:i4>306</vt:i4>
      </vt:variant>
      <vt:variant>
        <vt:i4>0</vt:i4>
      </vt:variant>
      <vt:variant>
        <vt:i4>5</vt:i4>
      </vt:variant>
      <vt:variant>
        <vt:lpwstr>mailto:joseph.fontaine@des.nh.gov</vt:lpwstr>
      </vt:variant>
      <vt:variant>
        <vt:lpwstr/>
      </vt:variant>
      <vt:variant>
        <vt:i4>5898348</vt:i4>
      </vt:variant>
      <vt:variant>
        <vt:i4>303</vt:i4>
      </vt:variant>
      <vt:variant>
        <vt:i4>0</vt:i4>
      </vt:variant>
      <vt:variant>
        <vt:i4>5</vt:i4>
      </vt:variant>
      <vt:variant>
        <vt:lpwstr>mailto:rachel.evans@state.ma.us</vt:lpwstr>
      </vt:variant>
      <vt:variant>
        <vt:lpwstr/>
      </vt:variant>
      <vt:variant>
        <vt:i4>7274513</vt:i4>
      </vt:variant>
      <vt:variant>
        <vt:i4>300</vt:i4>
      </vt:variant>
      <vt:variant>
        <vt:i4>0</vt:i4>
      </vt:variant>
      <vt:variant>
        <vt:i4>5</vt:i4>
      </vt:variant>
      <vt:variant>
        <vt:lpwstr>mailto:luke.wisniewski@maryland.gov</vt:lpwstr>
      </vt:variant>
      <vt:variant>
        <vt:lpwstr/>
      </vt:variant>
      <vt:variant>
        <vt:i4>2490434</vt:i4>
      </vt:variant>
      <vt:variant>
        <vt:i4>297</vt:i4>
      </vt:variant>
      <vt:variant>
        <vt:i4>0</vt:i4>
      </vt:variant>
      <vt:variant>
        <vt:i4>5</vt:i4>
      </vt:variant>
      <vt:variant>
        <vt:lpwstr>mailto:mike.karagiannes@maine.gov</vt:lpwstr>
      </vt:variant>
      <vt:variant>
        <vt:lpwstr/>
      </vt:variant>
      <vt:variant>
        <vt:i4>1507391</vt:i4>
      </vt:variant>
      <vt:variant>
        <vt:i4>294</vt:i4>
      </vt:variant>
      <vt:variant>
        <vt:i4>0</vt:i4>
      </vt:variant>
      <vt:variant>
        <vt:i4>5</vt:i4>
      </vt:variant>
      <vt:variant>
        <vt:lpwstr>mailto:valerie.gray@state.de.us</vt:lpwstr>
      </vt:variant>
      <vt:variant>
        <vt:lpwstr/>
      </vt:variant>
      <vt:variant>
        <vt:i4>4784164</vt:i4>
      </vt:variant>
      <vt:variant>
        <vt:i4>291</vt:i4>
      </vt:variant>
      <vt:variant>
        <vt:i4>0</vt:i4>
      </vt:variant>
      <vt:variant>
        <vt:i4>5</vt:i4>
      </vt:variant>
      <vt:variant>
        <vt:lpwstr>mailto:ferdinand.pascua@ct.gov</vt:lpwstr>
      </vt:variant>
      <vt:variant>
        <vt:lpwstr/>
      </vt:variant>
      <vt:variant>
        <vt:i4>983130</vt:i4>
      </vt:variant>
      <vt:variant>
        <vt:i4>285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282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5046358</vt:i4>
      </vt:variant>
      <vt:variant>
        <vt:i4>279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983130</vt:i4>
      </vt:variant>
      <vt:variant>
        <vt:i4>252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249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246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243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7340124</vt:i4>
      </vt:variant>
      <vt:variant>
        <vt:i4>240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237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5963794</vt:i4>
      </vt:variant>
      <vt:variant>
        <vt:i4>234</vt:i4>
      </vt:variant>
      <vt:variant>
        <vt:i4>0</vt:i4>
      </vt:variant>
      <vt:variant>
        <vt:i4>5</vt:i4>
      </vt:variant>
      <vt:variant>
        <vt:lpwstr>https://enernoc.webex.com/enernoc/globalcallin.php?serviceType=EC&amp;ED=558425932&amp;tollFree=0</vt:lpwstr>
      </vt:variant>
      <vt:variant>
        <vt:lpwstr/>
      </vt:variant>
      <vt:variant>
        <vt:i4>8192103</vt:i4>
      </vt:variant>
      <vt:variant>
        <vt:i4>231</vt:i4>
      </vt:variant>
      <vt:variant>
        <vt:i4>0</vt:i4>
      </vt:variant>
      <vt:variant>
        <vt:i4>5</vt:i4>
      </vt:variant>
      <vt:variant>
        <vt:lpwstr>https://enernoc.webex.com/enernoc/onstage/g.php?MTID=e655a8980c103e6de1c2c195b1c84d99d</vt:lpwstr>
      </vt:variant>
      <vt:variant>
        <vt:lpwstr/>
      </vt:variant>
      <vt:variant>
        <vt:i4>7340124</vt:i4>
      </vt:variant>
      <vt:variant>
        <vt:i4>228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225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219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8060967</vt:i4>
      </vt:variant>
      <vt:variant>
        <vt:i4>216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8060967</vt:i4>
      </vt:variant>
      <vt:variant>
        <vt:i4>213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5046358</vt:i4>
      </vt:variant>
      <vt:variant>
        <vt:i4>195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192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4390979</vt:i4>
      </vt:variant>
      <vt:variant>
        <vt:i4>189</vt:i4>
      </vt:variant>
      <vt:variant>
        <vt:i4>0</vt:i4>
      </vt:variant>
      <vt:variant>
        <vt:i4>5</vt:i4>
      </vt:variant>
      <vt:variant>
        <vt:lpwstr>http://www.rggi.org/rggi</vt:lpwstr>
      </vt:variant>
      <vt:variant>
        <vt:lpwstr/>
      </vt:variant>
      <vt:variant>
        <vt:i4>5046358</vt:i4>
      </vt:variant>
      <vt:variant>
        <vt:i4>186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4128859</vt:i4>
      </vt:variant>
      <vt:variant>
        <vt:i4>183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8257659</vt:i4>
      </vt:variant>
      <vt:variant>
        <vt:i4>9</vt:i4>
      </vt:variant>
      <vt:variant>
        <vt:i4>0</vt:i4>
      </vt:variant>
      <vt:variant>
        <vt:i4>5</vt:i4>
      </vt:variant>
      <vt:variant>
        <vt:lpwstr>http://msdn.microsoft.com/en-us/library/system.datetime.ticks.aspx</vt:lpwstr>
      </vt:variant>
      <vt:variant>
        <vt:lpwstr/>
      </vt:variant>
      <vt:variant>
        <vt:i4>2621567</vt:i4>
      </vt:variant>
      <vt:variant>
        <vt:i4>6</vt:i4>
      </vt:variant>
      <vt:variant>
        <vt:i4>0</vt:i4>
      </vt:variant>
      <vt:variant>
        <vt:i4>5</vt:i4>
      </vt:variant>
      <vt:variant>
        <vt:lpwstr>http://msdn.microsoft.com/en-us/library/system.random.aspx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Energy Proposal Template</dc:title>
  <dc:subject>Template for Proposals</dc:subject>
  <dc:creator>Kevin</dc:creator>
  <cp:keywords/>
  <dc:description/>
  <cp:lastModifiedBy>Michael Simari</cp:lastModifiedBy>
  <cp:revision>3</cp:revision>
  <cp:lastPrinted>2019-10-04T16:02:00Z</cp:lastPrinted>
  <dcterms:created xsi:type="dcterms:W3CDTF">2019-10-04T16:09:00Z</dcterms:created>
  <dcterms:modified xsi:type="dcterms:W3CDTF">2019-10-04T17:20:00Z</dcterms:modified>
</cp:coreProperties>
</file>